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6619C" w14:textId="7B702420" w:rsidR="00A3303F" w:rsidRPr="00F226BC" w:rsidRDefault="00F226BC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A3303F" w:rsidRPr="00F226BC">
        <w:rPr>
          <w:rFonts w:cs="Calibri"/>
        </w:rPr>
        <w:t xml:space="preserve">Mysłowice, </w:t>
      </w:r>
      <w:r w:rsidR="00D2453B">
        <w:rPr>
          <w:rFonts w:cs="Calibri"/>
        </w:rPr>
        <w:t>2</w:t>
      </w:r>
      <w:r w:rsidR="00BA6D3F">
        <w:rPr>
          <w:rFonts w:cs="Calibri"/>
        </w:rPr>
        <w:t>8</w:t>
      </w:r>
      <w:r w:rsidR="00A3303F" w:rsidRPr="00F226BC">
        <w:rPr>
          <w:rFonts w:cs="Calibri"/>
        </w:rPr>
        <w:t>.</w:t>
      </w:r>
      <w:r w:rsidR="00D2453B">
        <w:rPr>
          <w:rFonts w:cs="Calibri"/>
        </w:rPr>
        <w:t>01</w:t>
      </w:r>
      <w:r w:rsidR="00A3303F" w:rsidRPr="00F226BC">
        <w:rPr>
          <w:rFonts w:cs="Calibri"/>
        </w:rPr>
        <w:t>.202</w:t>
      </w:r>
      <w:r w:rsidR="00D2453B">
        <w:rPr>
          <w:rFonts w:cs="Calibri"/>
        </w:rPr>
        <w:t>6</w:t>
      </w:r>
      <w:r w:rsidR="00A3303F" w:rsidRPr="00F226BC">
        <w:rPr>
          <w:rFonts w:cs="Calibri"/>
        </w:rPr>
        <w:t xml:space="preserve"> r</w:t>
      </w:r>
      <w:r w:rsidR="00A3303F" w:rsidRPr="00F226BC">
        <w:rPr>
          <w:rFonts w:cs="Calibri"/>
          <w:spacing w:val="-2"/>
        </w:rPr>
        <w:t>.</w:t>
      </w:r>
    </w:p>
    <w:p w14:paraId="6ABB7ACE" w14:textId="77777777" w:rsidR="00A3303F" w:rsidRPr="00F226BC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</w:rPr>
      </w:pPr>
    </w:p>
    <w:p w14:paraId="35632893" w14:textId="51925101" w:rsidR="00A3303F" w:rsidRPr="00F226BC" w:rsidRDefault="00F226BC" w:rsidP="00F226BC">
      <w:pPr>
        <w:tabs>
          <w:tab w:val="left" w:pos="284"/>
        </w:tabs>
        <w:spacing w:after="0" w:line="240" w:lineRule="auto"/>
        <w:jc w:val="both"/>
        <w:rPr>
          <w:rFonts w:cs="Calibri"/>
          <w:b/>
          <w:spacing w:val="-7"/>
        </w:rPr>
      </w:pPr>
      <w:bookmarkStart w:id="0" w:name="_Hlk204173796"/>
      <w:bookmarkStart w:id="1" w:name="_Hlk204173683"/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="00A3303F" w:rsidRPr="00F226BC">
        <w:rPr>
          <w:rFonts w:cs="Calibri"/>
          <w:b/>
        </w:rPr>
        <w:t>ZAPYTANIE OFERTOWE</w:t>
      </w:r>
      <w:r w:rsidR="00A3303F" w:rsidRPr="00F226BC">
        <w:rPr>
          <w:rFonts w:cs="Calibri"/>
          <w:b/>
          <w:spacing w:val="-7"/>
        </w:rPr>
        <w:t xml:space="preserve"> nr </w:t>
      </w:r>
      <w:r w:rsidR="00D2453B">
        <w:rPr>
          <w:rFonts w:cs="Calibri"/>
          <w:b/>
          <w:spacing w:val="-7"/>
        </w:rPr>
        <w:t>7</w:t>
      </w:r>
      <w:r w:rsidR="00A3303F" w:rsidRPr="00F226BC">
        <w:rPr>
          <w:rFonts w:cs="Calibri"/>
          <w:b/>
          <w:spacing w:val="-7"/>
        </w:rPr>
        <w:t>/FESL.07.03-IP.02-0B91/24</w:t>
      </w:r>
      <w:bookmarkEnd w:id="0"/>
    </w:p>
    <w:bookmarkEnd w:id="1"/>
    <w:p w14:paraId="38184CEB" w14:textId="77777777" w:rsidR="00A3303F" w:rsidRPr="00F226BC" w:rsidRDefault="00A3303F" w:rsidP="00F226BC">
      <w:pPr>
        <w:tabs>
          <w:tab w:val="left" w:pos="284"/>
        </w:tabs>
        <w:spacing w:after="0" w:line="240" w:lineRule="auto"/>
        <w:jc w:val="both"/>
        <w:rPr>
          <w:rFonts w:cs="Calibri"/>
          <w:b/>
        </w:rPr>
      </w:pPr>
    </w:p>
    <w:p w14:paraId="174BB215" w14:textId="5EE8273C" w:rsidR="00A3303F" w:rsidRPr="00F226BC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/>
        </w:rPr>
      </w:pPr>
      <w:r w:rsidRPr="00F226BC">
        <w:rPr>
          <w:rFonts w:cs="Calibri"/>
          <w:b/>
        </w:rPr>
        <w:t>Dotyczące wyboru wykonawc</w:t>
      </w:r>
      <w:r w:rsidR="00A26587">
        <w:rPr>
          <w:rFonts w:cs="Calibri"/>
          <w:b/>
        </w:rPr>
        <w:t>y/wykonawców</w:t>
      </w:r>
      <w:r w:rsidRPr="00F226BC">
        <w:rPr>
          <w:rFonts w:cs="Calibri"/>
          <w:b/>
          <w:bCs/>
        </w:rPr>
        <w:t xml:space="preserve"> realizację zadań instruktora</w:t>
      </w:r>
      <w:r w:rsidR="00A26587">
        <w:rPr>
          <w:rFonts w:cs="Calibri"/>
          <w:b/>
          <w:bCs/>
        </w:rPr>
        <w:t>/ów</w:t>
      </w:r>
      <w:r w:rsidRPr="00F226BC">
        <w:rPr>
          <w:rFonts w:cs="Calibri"/>
          <w:b/>
          <w:bCs/>
        </w:rPr>
        <w:t xml:space="preserve"> praktyki na kursie prawa jazdy kat. B</w:t>
      </w:r>
      <w:r w:rsidRPr="00F226BC">
        <w:rPr>
          <w:rFonts w:cs="Calibri"/>
          <w:b/>
          <w:spacing w:val="-2"/>
        </w:rPr>
        <w:t xml:space="preserve"> </w:t>
      </w:r>
      <w:r w:rsidRPr="00F226BC">
        <w:rPr>
          <w:rFonts w:cs="Calibri"/>
          <w:b/>
        </w:rPr>
        <w:t>w</w:t>
      </w:r>
      <w:r w:rsidRPr="00F226BC">
        <w:rPr>
          <w:rFonts w:cs="Calibri"/>
          <w:b/>
          <w:spacing w:val="-3"/>
        </w:rPr>
        <w:t xml:space="preserve"> </w:t>
      </w:r>
      <w:r w:rsidRPr="00F226BC">
        <w:rPr>
          <w:rFonts w:cs="Calibri"/>
          <w:b/>
        </w:rPr>
        <w:t>ramach</w:t>
      </w:r>
      <w:r w:rsidRPr="00F226BC">
        <w:rPr>
          <w:rFonts w:cs="Calibri"/>
          <w:b/>
          <w:spacing w:val="-3"/>
        </w:rPr>
        <w:t xml:space="preserve"> </w:t>
      </w:r>
      <w:r w:rsidRPr="00F226BC">
        <w:rPr>
          <w:rFonts w:cs="Calibri"/>
          <w:b/>
        </w:rPr>
        <w:t>projektu</w:t>
      </w:r>
      <w:r w:rsidRPr="00F226BC">
        <w:rPr>
          <w:rFonts w:cs="Calibri"/>
          <w:b/>
          <w:spacing w:val="-5"/>
        </w:rPr>
        <w:t xml:space="preserve"> </w:t>
      </w:r>
      <w:r w:rsidRPr="00F226BC">
        <w:rPr>
          <w:rFonts w:cs="Calibri"/>
          <w:b/>
        </w:rPr>
        <w:t>pt.</w:t>
      </w:r>
      <w:r w:rsidRPr="00F226BC">
        <w:rPr>
          <w:rFonts w:cs="Calibri"/>
          <w:b/>
          <w:bCs/>
        </w:rPr>
        <w:t xml:space="preserve"> „Nowe szanse - lepsze jutro dla cudzoziemców w województwie śląskim” nr FESL.07.03-IP.02-0B91/24, który jest współfinansowany ze środków Europejskiego Funduszu Społecznego Plus w ramach Programu Fundusze Europejskie dla Śląskiego 2021-2027, FESL.07.00-Fundusze Europejskie dla społeczeństwa, Działanie FESL.07.03-Integracja </w:t>
      </w:r>
      <w:proofErr w:type="spellStart"/>
      <w:r w:rsidRPr="00F226BC">
        <w:rPr>
          <w:rFonts w:cs="Calibri"/>
          <w:b/>
          <w:bCs/>
        </w:rPr>
        <w:t>społeczno</w:t>
      </w:r>
      <w:proofErr w:type="spellEnd"/>
      <w:r w:rsidRPr="00F226BC">
        <w:rPr>
          <w:rFonts w:cs="Calibri"/>
          <w:b/>
          <w:bCs/>
        </w:rPr>
        <w:t xml:space="preserve"> - gospodarcza cudzoziemców.</w:t>
      </w:r>
    </w:p>
    <w:p w14:paraId="4DFB99E2" w14:textId="77777777" w:rsidR="00A3303F" w:rsidRPr="00F226BC" w:rsidRDefault="00A3303F" w:rsidP="00F226BC">
      <w:pPr>
        <w:tabs>
          <w:tab w:val="left" w:pos="284"/>
        </w:tabs>
        <w:spacing w:after="0" w:line="240" w:lineRule="auto"/>
        <w:jc w:val="both"/>
        <w:rPr>
          <w:rFonts w:cs="Calibri"/>
          <w:bCs/>
        </w:rPr>
      </w:pPr>
    </w:p>
    <w:p w14:paraId="484B4D2A" w14:textId="77777777" w:rsidR="00A3303F" w:rsidRPr="00F226BC" w:rsidRDefault="00A3303F" w:rsidP="00F226BC">
      <w:pPr>
        <w:tabs>
          <w:tab w:val="left" w:pos="284"/>
        </w:tabs>
        <w:spacing w:after="0" w:line="240" w:lineRule="auto"/>
        <w:jc w:val="both"/>
        <w:rPr>
          <w:rFonts w:cs="Calibri"/>
        </w:rPr>
      </w:pPr>
      <w:r w:rsidRPr="00F226BC">
        <w:rPr>
          <w:rFonts w:cs="Calibri"/>
          <w:bCs/>
        </w:rPr>
        <w:t>Zamówienie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>udzielane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>jest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>zgodnie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>z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>zasadą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>konkurencyjności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>określoną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>w</w:t>
      </w:r>
      <w:r w:rsidRPr="00F226BC">
        <w:rPr>
          <w:rFonts w:cs="Calibri"/>
          <w:bCs/>
          <w:spacing w:val="80"/>
        </w:rPr>
        <w:t xml:space="preserve"> </w:t>
      </w:r>
      <w:r w:rsidRPr="00F226BC">
        <w:rPr>
          <w:rFonts w:cs="Calibri"/>
          <w:bCs/>
        </w:rPr>
        <w:t xml:space="preserve">„Wytycznych w zakresie kwalifikowalności wydatków w ramach Europejskiego Funduszu Społecznego Plus w regionalnych programach na lata 2021–2027”, </w:t>
      </w:r>
      <w:r w:rsidRPr="00F226BC">
        <w:rPr>
          <w:rFonts w:cs="Calibri"/>
        </w:rPr>
        <w:t>które zostały wydane na podstawie art. 5 ust. 1 pkt 2 ustawy z dnia 28 kwietnia 2022 r. o zasadach realizacji zadań finansowanych ze środków europejskich w perspektywie finansowej 2021-2027 (Dz. U. z 2022r. poz. 1079).</w:t>
      </w:r>
    </w:p>
    <w:p w14:paraId="3EF7EAC4" w14:textId="77777777" w:rsidR="00A3303F" w:rsidRPr="00F226BC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</w:rPr>
      </w:pPr>
    </w:p>
    <w:p w14:paraId="47F64708" w14:textId="77777777" w:rsidR="00A3303F" w:rsidRPr="00F226BC" w:rsidRDefault="00A3303F" w:rsidP="00F226BC">
      <w:pPr>
        <w:pStyle w:val="Nagwek2"/>
        <w:tabs>
          <w:tab w:val="left" w:pos="284"/>
        </w:tabs>
        <w:spacing w:before="0" w:line="240" w:lineRule="auto"/>
        <w:jc w:val="both"/>
        <w:rPr>
          <w:rFonts w:ascii="Calibri" w:hAnsi="Calibri" w:cs="Calibri"/>
          <w:b/>
          <w:bCs/>
          <w:color w:val="auto"/>
          <w:spacing w:val="-2"/>
          <w:sz w:val="22"/>
          <w:szCs w:val="22"/>
        </w:rPr>
      </w:pPr>
      <w:r w:rsidRPr="00F226BC">
        <w:rPr>
          <w:rFonts w:ascii="Calibri" w:hAnsi="Calibri" w:cs="Calibri"/>
          <w:b/>
          <w:bCs/>
          <w:color w:val="auto"/>
          <w:sz w:val="22"/>
          <w:szCs w:val="22"/>
        </w:rPr>
        <w:t xml:space="preserve">§1 </w:t>
      </w:r>
      <w:r w:rsidRPr="00F226BC">
        <w:rPr>
          <w:rFonts w:ascii="Calibri" w:hAnsi="Calibri" w:cs="Calibri"/>
          <w:b/>
          <w:bCs/>
          <w:color w:val="auto"/>
          <w:spacing w:val="-2"/>
          <w:sz w:val="22"/>
          <w:szCs w:val="22"/>
        </w:rPr>
        <w:t>Zamawiający:</w:t>
      </w:r>
    </w:p>
    <w:p w14:paraId="4E0FD1FA" w14:textId="77777777" w:rsidR="00A3303F" w:rsidRPr="00F226BC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/>
          <w:bCs/>
        </w:rPr>
      </w:pPr>
      <w:r w:rsidRPr="00F226BC">
        <w:rPr>
          <w:rFonts w:cs="Calibri"/>
          <w:b/>
          <w:bCs/>
        </w:rPr>
        <w:t>Ośrodek Szkoleń Zawodowych „</w:t>
      </w:r>
      <w:proofErr w:type="spellStart"/>
      <w:r w:rsidRPr="00F226BC">
        <w:rPr>
          <w:rFonts w:cs="Calibri"/>
          <w:b/>
          <w:bCs/>
        </w:rPr>
        <w:t>Diagno</w:t>
      </w:r>
      <w:proofErr w:type="spellEnd"/>
      <w:r w:rsidRPr="00F226BC">
        <w:rPr>
          <w:rFonts w:cs="Calibri"/>
          <w:b/>
          <w:bCs/>
        </w:rPr>
        <w:t>-Test” Sp. z o.o.</w:t>
      </w:r>
    </w:p>
    <w:p w14:paraId="4FF73604" w14:textId="77777777" w:rsidR="00A3303F" w:rsidRPr="00F226BC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Cs/>
        </w:rPr>
      </w:pPr>
      <w:r w:rsidRPr="00F226BC">
        <w:rPr>
          <w:rFonts w:cs="Calibri"/>
          <w:bCs/>
        </w:rPr>
        <w:t>ul. Świerczyny 72, 41-400 Mysłowice</w:t>
      </w:r>
    </w:p>
    <w:p w14:paraId="59E01B42" w14:textId="77777777" w:rsidR="00A3303F" w:rsidRPr="00F226BC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Cs/>
        </w:rPr>
      </w:pPr>
      <w:r w:rsidRPr="00F226BC">
        <w:rPr>
          <w:rFonts w:cs="Calibri"/>
          <w:bCs/>
        </w:rPr>
        <w:t>REGON 242873999</w:t>
      </w:r>
    </w:p>
    <w:p w14:paraId="05828AB9" w14:textId="77777777" w:rsidR="00A3303F" w:rsidRPr="00F226BC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Cs/>
        </w:rPr>
      </w:pPr>
      <w:r w:rsidRPr="00F226BC">
        <w:rPr>
          <w:rFonts w:cs="Calibri"/>
          <w:bCs/>
        </w:rPr>
        <w:t>NIP 2220894578</w:t>
      </w:r>
    </w:p>
    <w:p w14:paraId="6058C817" w14:textId="77777777" w:rsidR="00F226BC" w:rsidRDefault="00F226BC" w:rsidP="00F226BC">
      <w:pPr>
        <w:pStyle w:val="Nagwek2"/>
        <w:tabs>
          <w:tab w:val="left" w:pos="284"/>
        </w:tabs>
        <w:spacing w:before="0" w:line="240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C108337" w14:textId="2A60D85A" w:rsidR="00A3303F" w:rsidRPr="00F226BC" w:rsidRDefault="00A3303F" w:rsidP="00F226BC">
      <w:pPr>
        <w:pStyle w:val="Nagwek2"/>
        <w:tabs>
          <w:tab w:val="left" w:pos="284"/>
        </w:tabs>
        <w:spacing w:before="0" w:line="240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F226BC">
        <w:rPr>
          <w:rFonts w:ascii="Calibri" w:hAnsi="Calibri" w:cs="Calibri"/>
          <w:b/>
          <w:bCs/>
          <w:color w:val="auto"/>
          <w:sz w:val="22"/>
          <w:szCs w:val="22"/>
        </w:rPr>
        <w:t>§2 Postanowienia</w:t>
      </w:r>
      <w:r w:rsidRPr="00F226BC">
        <w:rPr>
          <w:rFonts w:ascii="Calibri" w:hAnsi="Calibri" w:cs="Calibri"/>
          <w:b/>
          <w:bCs/>
          <w:color w:val="auto"/>
          <w:spacing w:val="-9"/>
          <w:sz w:val="22"/>
          <w:szCs w:val="22"/>
        </w:rPr>
        <w:t xml:space="preserve"> </w:t>
      </w:r>
      <w:r w:rsidRPr="00F226BC">
        <w:rPr>
          <w:rFonts w:ascii="Calibri" w:hAnsi="Calibri" w:cs="Calibri"/>
          <w:b/>
          <w:bCs/>
          <w:color w:val="auto"/>
          <w:spacing w:val="-2"/>
          <w:sz w:val="22"/>
          <w:szCs w:val="22"/>
        </w:rPr>
        <w:t>ogólne</w:t>
      </w:r>
    </w:p>
    <w:p w14:paraId="39F24708" w14:textId="77777777" w:rsidR="00D2453B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/>
          <w:spacing w:val="-2"/>
        </w:rPr>
      </w:pPr>
      <w:r w:rsidRPr="00F226BC">
        <w:rPr>
          <w:rFonts w:cs="Calibri"/>
        </w:rPr>
        <w:t>W</w:t>
      </w:r>
      <w:r w:rsidRPr="00F226BC">
        <w:rPr>
          <w:rFonts w:cs="Calibri"/>
          <w:spacing w:val="80"/>
          <w:w w:val="150"/>
        </w:rPr>
        <w:t xml:space="preserve"> </w:t>
      </w:r>
      <w:r w:rsidRPr="00F226BC">
        <w:rPr>
          <w:rFonts w:cs="Calibri"/>
        </w:rPr>
        <w:t>związku</w:t>
      </w:r>
      <w:r w:rsidRPr="00F226BC">
        <w:rPr>
          <w:rFonts w:cs="Calibri"/>
          <w:spacing w:val="80"/>
          <w:w w:val="150"/>
        </w:rPr>
        <w:t xml:space="preserve"> </w:t>
      </w:r>
      <w:r w:rsidRPr="00F226BC">
        <w:rPr>
          <w:rFonts w:cs="Calibri"/>
        </w:rPr>
        <w:t>z</w:t>
      </w:r>
      <w:r w:rsidRPr="00F226BC">
        <w:rPr>
          <w:rFonts w:cs="Calibri"/>
          <w:spacing w:val="80"/>
          <w:w w:val="150"/>
        </w:rPr>
        <w:t xml:space="preserve"> </w:t>
      </w:r>
      <w:r w:rsidRPr="00F226BC">
        <w:rPr>
          <w:rFonts w:cs="Calibri"/>
        </w:rPr>
        <w:t>realizacją</w:t>
      </w:r>
      <w:r w:rsidRPr="00F226BC">
        <w:rPr>
          <w:rFonts w:cs="Calibri"/>
          <w:spacing w:val="80"/>
          <w:w w:val="150"/>
        </w:rPr>
        <w:t xml:space="preserve"> </w:t>
      </w:r>
      <w:r w:rsidRPr="00F226BC">
        <w:rPr>
          <w:rFonts w:cs="Calibri"/>
        </w:rPr>
        <w:t>projektu</w:t>
      </w:r>
      <w:r w:rsidRPr="00F226BC">
        <w:rPr>
          <w:rFonts w:cs="Calibri"/>
          <w:spacing w:val="80"/>
          <w:w w:val="150"/>
        </w:rPr>
        <w:t xml:space="preserve"> </w:t>
      </w:r>
      <w:r w:rsidRPr="00F226BC">
        <w:rPr>
          <w:rFonts w:cs="Calibri"/>
        </w:rPr>
        <w:t>pt.</w:t>
      </w:r>
      <w:r w:rsidRPr="00F226BC">
        <w:rPr>
          <w:rFonts w:cs="Calibri"/>
          <w:spacing w:val="80"/>
          <w:w w:val="150"/>
        </w:rPr>
        <w:t xml:space="preserve"> </w:t>
      </w:r>
      <w:r w:rsidRPr="00F226BC">
        <w:rPr>
          <w:rFonts w:cs="Calibri"/>
        </w:rPr>
        <w:t xml:space="preserve">Nowe szanse - lepsze jutro dla cudzoziemców w województwie śląskim” nr FESL.07.03-IP.02-0B91/24 </w:t>
      </w:r>
      <w:r w:rsidRPr="00F226BC">
        <w:rPr>
          <w:rFonts w:eastAsia="DejaVuSans" w:cs="Calibri"/>
        </w:rPr>
        <w:t>współfinansowanego</w:t>
      </w:r>
      <w:r w:rsidRPr="00F226BC">
        <w:rPr>
          <w:rFonts w:cs="Calibri"/>
          <w:b/>
          <w:bCs/>
        </w:rPr>
        <w:t xml:space="preserve"> </w:t>
      </w:r>
      <w:r w:rsidRPr="00F226BC">
        <w:rPr>
          <w:rFonts w:cs="Calibri"/>
        </w:rPr>
        <w:t>z Funduszy Europejskich dla Śląskiego 2021-2027 w ramach Europejskiego Funduszu Społecznego +,</w:t>
      </w:r>
      <w:r w:rsidRPr="00F226BC">
        <w:rPr>
          <w:rFonts w:cs="Calibri"/>
          <w:spacing w:val="-8"/>
        </w:rPr>
        <w:t xml:space="preserve"> </w:t>
      </w:r>
      <w:r w:rsidRPr="00F226BC">
        <w:rPr>
          <w:rFonts w:cs="Calibri"/>
        </w:rPr>
        <w:t>zwanego</w:t>
      </w:r>
      <w:r w:rsidRPr="00F226BC">
        <w:rPr>
          <w:rFonts w:cs="Calibri"/>
          <w:spacing w:val="-8"/>
        </w:rPr>
        <w:t xml:space="preserve"> </w:t>
      </w:r>
      <w:r w:rsidRPr="00F226BC">
        <w:rPr>
          <w:rFonts w:cs="Calibri"/>
        </w:rPr>
        <w:t>dalej</w:t>
      </w:r>
      <w:r w:rsidRPr="00F226BC">
        <w:rPr>
          <w:rFonts w:cs="Calibri"/>
          <w:spacing w:val="-8"/>
        </w:rPr>
        <w:t xml:space="preserve"> </w:t>
      </w:r>
      <w:r w:rsidRPr="00F226BC">
        <w:rPr>
          <w:rFonts w:cs="Calibri"/>
        </w:rPr>
        <w:t>Projektem,</w:t>
      </w:r>
      <w:r w:rsidRPr="00F226BC">
        <w:rPr>
          <w:rFonts w:cs="Calibri"/>
          <w:spacing w:val="-7"/>
        </w:rPr>
        <w:t xml:space="preserve"> </w:t>
      </w:r>
      <w:r w:rsidRPr="00F226BC">
        <w:rPr>
          <w:rFonts w:cs="Calibri"/>
        </w:rPr>
        <w:t>Zamawiający</w:t>
      </w:r>
      <w:r w:rsidRPr="00F226BC">
        <w:rPr>
          <w:rFonts w:cs="Calibri"/>
          <w:spacing w:val="-7"/>
        </w:rPr>
        <w:t xml:space="preserve"> </w:t>
      </w:r>
      <w:r w:rsidRPr="00F226BC">
        <w:rPr>
          <w:rFonts w:cs="Calibri"/>
        </w:rPr>
        <w:t xml:space="preserve">zaprasza do przedstawienia oferty na wybór wykonawcy świadczącego usługi </w:t>
      </w:r>
      <w:r w:rsidR="00EB56C3" w:rsidRPr="00F226BC">
        <w:rPr>
          <w:rFonts w:cs="Calibri"/>
          <w:b/>
          <w:bCs/>
        </w:rPr>
        <w:t>zadań</w:t>
      </w:r>
      <w:r w:rsidR="00D2453B">
        <w:rPr>
          <w:rFonts w:cs="Calibri"/>
          <w:b/>
          <w:bCs/>
        </w:rPr>
        <w:t xml:space="preserve"> </w:t>
      </w:r>
      <w:r w:rsidR="00EB56C3" w:rsidRPr="00F226BC">
        <w:rPr>
          <w:rFonts w:cs="Calibri"/>
          <w:b/>
          <w:bCs/>
        </w:rPr>
        <w:t>instruktor</w:t>
      </w:r>
      <w:r w:rsidR="00D2453B">
        <w:rPr>
          <w:rFonts w:cs="Calibri"/>
          <w:b/>
          <w:bCs/>
        </w:rPr>
        <w:t xml:space="preserve">ów </w:t>
      </w:r>
      <w:r w:rsidR="00EB56C3" w:rsidRPr="00F226BC">
        <w:rPr>
          <w:rFonts w:cs="Calibri"/>
          <w:b/>
          <w:bCs/>
        </w:rPr>
        <w:t>praktyki na kursie prawa jazdy kat. B</w:t>
      </w:r>
      <w:r w:rsidR="00D2453B">
        <w:rPr>
          <w:rFonts w:cs="Calibri"/>
          <w:b/>
          <w:spacing w:val="-2"/>
        </w:rPr>
        <w:t xml:space="preserve">. </w:t>
      </w:r>
    </w:p>
    <w:p w14:paraId="55E0B4C7" w14:textId="51C627D0" w:rsidR="00D2453B" w:rsidRPr="00D2453B" w:rsidRDefault="00D2453B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Cs/>
          <w:spacing w:val="-2"/>
        </w:rPr>
      </w:pPr>
      <w:r w:rsidRPr="00D2453B">
        <w:rPr>
          <w:rFonts w:cs="Calibri"/>
          <w:bCs/>
          <w:spacing w:val="-2"/>
        </w:rPr>
        <w:t>Dopuszczono wybór od jednego do trzech instruktorów.</w:t>
      </w:r>
      <w:r>
        <w:rPr>
          <w:rFonts w:cs="Calibri"/>
          <w:b/>
          <w:spacing w:val="-2"/>
        </w:rPr>
        <w:t xml:space="preserve"> </w:t>
      </w:r>
    </w:p>
    <w:p w14:paraId="2086D509" w14:textId="40ACED7C" w:rsidR="00A3303F" w:rsidRDefault="00A3303F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/>
          <w:bCs/>
        </w:rPr>
      </w:pPr>
    </w:p>
    <w:p w14:paraId="475284F4" w14:textId="77777777" w:rsidR="00F226BC" w:rsidRPr="00F226BC" w:rsidRDefault="00F226BC" w:rsidP="00F226BC">
      <w:pPr>
        <w:pStyle w:val="Tekstpodstawowy"/>
        <w:tabs>
          <w:tab w:val="left" w:pos="284"/>
        </w:tabs>
        <w:spacing w:after="0" w:line="240" w:lineRule="auto"/>
        <w:jc w:val="both"/>
        <w:rPr>
          <w:rFonts w:cs="Calibri"/>
          <w:b/>
        </w:rPr>
      </w:pPr>
    </w:p>
    <w:p w14:paraId="6FA77E14" w14:textId="77777777" w:rsidR="00A3303F" w:rsidRPr="00F226BC" w:rsidRDefault="00A3303F" w:rsidP="00F226BC">
      <w:pPr>
        <w:pStyle w:val="Akapitzlist1"/>
        <w:numPr>
          <w:ilvl w:val="0"/>
          <w:numId w:val="28"/>
        </w:numPr>
        <w:tabs>
          <w:tab w:val="clear" w:pos="0"/>
          <w:tab w:val="left" w:pos="284"/>
          <w:tab w:val="left" w:pos="709"/>
        </w:tabs>
        <w:ind w:left="0" w:firstLine="0"/>
        <w:rPr>
          <w:b/>
          <w:bCs/>
        </w:rPr>
      </w:pPr>
      <w:r w:rsidRPr="00F226BC">
        <w:t xml:space="preserve">Projekt zakłada objęcie wsparciem integracji społeczno-gospodarczej </w:t>
      </w:r>
      <w:r w:rsidRPr="00F226BC">
        <w:rPr>
          <w:b/>
          <w:bCs/>
        </w:rPr>
        <w:t>150 obywateli państw trzecich (OPT)</w:t>
      </w:r>
      <w:r w:rsidRPr="00F226BC">
        <w:t xml:space="preserve">, w tym obywateli Ukrainy (90 kobiet, 60 mężczyzn) oraz </w:t>
      </w:r>
      <w:r w:rsidRPr="00F226BC">
        <w:rPr>
          <w:b/>
          <w:bCs/>
        </w:rPr>
        <w:t>11 pracodawców</w:t>
      </w:r>
      <w:r w:rsidRPr="00F226BC">
        <w:t xml:space="preserve"> zatrudniających OPT w województwie śląskim. Projekt ma na celu pomoc migrantom, w tym uchodźcom, przebywającym legalnie z zamiarem stałego lub czasowego pobytu.</w:t>
      </w:r>
      <w:r w:rsidRPr="00F226BC">
        <w:rPr>
          <w:b/>
          <w:bCs/>
        </w:rPr>
        <w:t xml:space="preserve"> </w:t>
      </w:r>
      <w:r w:rsidRPr="00F226BC">
        <w:t>Projekt ma na celu wsparcie ich adaptacji w nowym środowisku poprzez zajęcia z języka polskiego, rozwijanie kompetencji językowych oraz umożliwienie ich rozwoju edukacyjnego, lepszej integracji społecznej, przygotowania do edukacji i podniesienia samooceny. Projekt zakłada również udział osób z niepełnosprawnościami, oferując specjalistyczne wsparcie dostosowane do ich indywidualnych potrzeb, aby wspierać ich rozwój edukacyjny, społeczny i zawodowy.</w:t>
      </w:r>
    </w:p>
    <w:p w14:paraId="079CADDF" w14:textId="77777777" w:rsidR="00A3303F" w:rsidRPr="00F226BC" w:rsidRDefault="00A3303F" w:rsidP="00F226BC">
      <w:pPr>
        <w:pStyle w:val="Akapitzlist1"/>
        <w:numPr>
          <w:ilvl w:val="0"/>
          <w:numId w:val="28"/>
        </w:numPr>
        <w:tabs>
          <w:tab w:val="clear" w:pos="0"/>
          <w:tab w:val="left" w:pos="284"/>
          <w:tab w:val="left" w:pos="709"/>
        </w:tabs>
        <w:ind w:left="0" w:firstLine="0"/>
      </w:pPr>
      <w:r w:rsidRPr="00F226BC">
        <w:rPr>
          <w:b/>
          <w:bCs/>
        </w:rPr>
        <w:t xml:space="preserve"> </w:t>
      </w:r>
      <w:r w:rsidRPr="00F226BC">
        <w:t>Miejsce realizacji zamówienia – województwo śląskie. W celu sprawnej realizacji przedmiotu zamówienia, uwzględniając złożony charakter przedmiotowej usługi (co związane</w:t>
      </w:r>
      <w:r w:rsidRPr="00F226BC">
        <w:rPr>
          <w:spacing w:val="40"/>
        </w:rPr>
        <w:t xml:space="preserve"> </w:t>
      </w:r>
      <w:r w:rsidRPr="00F226BC">
        <w:t>jest</w:t>
      </w:r>
      <w:r w:rsidRPr="00F226BC">
        <w:rPr>
          <w:spacing w:val="40"/>
        </w:rPr>
        <w:t xml:space="preserve"> </w:t>
      </w:r>
      <w:r w:rsidRPr="00F226BC">
        <w:t>z</w:t>
      </w:r>
      <w:r w:rsidRPr="00F226BC">
        <w:rPr>
          <w:spacing w:val="40"/>
        </w:rPr>
        <w:t xml:space="preserve"> </w:t>
      </w:r>
      <w:r w:rsidRPr="00F226BC">
        <w:t>realizacją</w:t>
      </w:r>
      <w:r w:rsidRPr="00F226BC">
        <w:rPr>
          <w:spacing w:val="40"/>
        </w:rPr>
        <w:t xml:space="preserve"> </w:t>
      </w:r>
      <w:r w:rsidRPr="00F226BC">
        <w:t>usługi</w:t>
      </w:r>
      <w:r w:rsidRPr="00F226BC">
        <w:rPr>
          <w:spacing w:val="40"/>
        </w:rPr>
        <w:t xml:space="preserve"> </w:t>
      </w:r>
      <w:r w:rsidRPr="00F226BC">
        <w:t>po</w:t>
      </w:r>
      <w:r w:rsidRPr="00F226BC">
        <w:rPr>
          <w:spacing w:val="40"/>
        </w:rPr>
        <w:t xml:space="preserve"> </w:t>
      </w:r>
      <w:r w:rsidRPr="00F226BC">
        <w:t>indywidualnym</w:t>
      </w:r>
      <w:r w:rsidRPr="00F226BC">
        <w:rPr>
          <w:spacing w:val="40"/>
        </w:rPr>
        <w:t xml:space="preserve"> </w:t>
      </w:r>
      <w:r w:rsidRPr="00F226BC">
        <w:t>doradztwie</w:t>
      </w:r>
      <w:r w:rsidRPr="00F226BC">
        <w:rPr>
          <w:spacing w:val="40"/>
        </w:rPr>
        <w:t xml:space="preserve"> </w:t>
      </w:r>
      <w:r w:rsidRPr="00F226BC">
        <w:t>zawodowym lub poradnictwie zawodowym</w:t>
      </w:r>
      <w:r w:rsidRPr="00F226BC">
        <w:rPr>
          <w:spacing w:val="40"/>
        </w:rPr>
        <w:t xml:space="preserve"> </w:t>
      </w:r>
      <w:r w:rsidRPr="00F226BC">
        <w:t>oraz</w:t>
      </w:r>
      <w:r w:rsidRPr="00F226BC">
        <w:rPr>
          <w:spacing w:val="40"/>
        </w:rPr>
        <w:t xml:space="preserve"> </w:t>
      </w:r>
      <w:r w:rsidRPr="00F226BC">
        <w:t>zaleceniach</w:t>
      </w:r>
      <w:r w:rsidRPr="00F226BC">
        <w:rPr>
          <w:spacing w:val="40"/>
        </w:rPr>
        <w:t xml:space="preserve"> </w:t>
      </w:r>
      <w:r w:rsidRPr="00F226BC">
        <w:t>przedstawionych w</w:t>
      </w:r>
      <w:r w:rsidRPr="00F226BC">
        <w:rPr>
          <w:spacing w:val="-2"/>
        </w:rPr>
        <w:t xml:space="preserve"> </w:t>
      </w:r>
      <w:r w:rsidRPr="00F226BC">
        <w:t>Indywidualnych Planach Działania)</w:t>
      </w:r>
      <w:r w:rsidRPr="00F226BC">
        <w:rPr>
          <w:spacing w:val="40"/>
        </w:rPr>
        <w:t xml:space="preserve"> </w:t>
      </w:r>
      <w:r w:rsidRPr="00F226BC">
        <w:t>liczebność grupy docelowej, obszar świadczenia usług na terenie całego województwa śląskiego oraz konieczność zapewnienia kompleksowości wsparcia, zadecydowano o niedzieleniu poszczególnych zadań zamówienia. Powyższe będzie miało pozytywny wpływ na realizację usługi zgodnie z założonym harmonogramem form wsparcia.</w:t>
      </w:r>
    </w:p>
    <w:p w14:paraId="20C6E701" w14:textId="77777777" w:rsidR="00A3303F" w:rsidRPr="00F226BC" w:rsidRDefault="00A3303F" w:rsidP="00F226BC">
      <w:pPr>
        <w:pStyle w:val="Akapitzlist1"/>
        <w:tabs>
          <w:tab w:val="left" w:pos="284"/>
          <w:tab w:val="left" w:pos="709"/>
        </w:tabs>
        <w:ind w:left="0" w:firstLine="0"/>
        <w:rPr>
          <w:b/>
          <w:bCs/>
        </w:rPr>
      </w:pPr>
    </w:p>
    <w:p w14:paraId="0998E48A" w14:textId="77777777" w:rsidR="00A3303F" w:rsidRPr="00F226BC" w:rsidRDefault="00A3303F" w:rsidP="00F226BC">
      <w:pPr>
        <w:pStyle w:val="Nagwek2"/>
        <w:tabs>
          <w:tab w:val="left" w:pos="284"/>
        </w:tabs>
        <w:spacing w:before="0" w:line="240" w:lineRule="auto"/>
        <w:jc w:val="both"/>
        <w:rPr>
          <w:rFonts w:ascii="Calibri" w:hAnsi="Calibri" w:cs="Calibri"/>
          <w:b/>
          <w:bCs/>
          <w:color w:val="auto"/>
          <w:spacing w:val="-2"/>
          <w:sz w:val="22"/>
          <w:szCs w:val="22"/>
        </w:rPr>
      </w:pPr>
      <w:r w:rsidRPr="00F226BC">
        <w:rPr>
          <w:rFonts w:ascii="Calibri" w:hAnsi="Calibri" w:cs="Calibri"/>
          <w:b/>
          <w:bCs/>
          <w:color w:val="auto"/>
          <w:sz w:val="22"/>
          <w:szCs w:val="22"/>
        </w:rPr>
        <w:t>§3 Przedmiot</w:t>
      </w:r>
      <w:r w:rsidRPr="00F226BC">
        <w:rPr>
          <w:rFonts w:ascii="Calibri" w:hAnsi="Calibri" w:cs="Calibri"/>
          <w:b/>
          <w:bCs/>
          <w:color w:val="auto"/>
          <w:spacing w:val="-5"/>
          <w:sz w:val="22"/>
          <w:szCs w:val="22"/>
        </w:rPr>
        <w:t xml:space="preserve"> </w:t>
      </w:r>
      <w:r w:rsidRPr="00F226BC">
        <w:rPr>
          <w:rFonts w:ascii="Calibri" w:hAnsi="Calibri" w:cs="Calibri"/>
          <w:b/>
          <w:bCs/>
          <w:color w:val="auto"/>
          <w:sz w:val="22"/>
          <w:szCs w:val="22"/>
        </w:rPr>
        <w:t>i</w:t>
      </w:r>
      <w:r w:rsidRPr="00F226BC">
        <w:rPr>
          <w:rFonts w:ascii="Calibri" w:hAnsi="Calibri" w:cs="Calibri"/>
          <w:b/>
          <w:bCs/>
          <w:color w:val="auto"/>
          <w:spacing w:val="-6"/>
          <w:sz w:val="22"/>
          <w:szCs w:val="22"/>
        </w:rPr>
        <w:t xml:space="preserve"> </w:t>
      </w:r>
      <w:r w:rsidRPr="00F226BC">
        <w:rPr>
          <w:rFonts w:ascii="Calibri" w:hAnsi="Calibri" w:cs="Calibri"/>
          <w:b/>
          <w:bCs/>
          <w:color w:val="auto"/>
          <w:sz w:val="22"/>
          <w:szCs w:val="22"/>
        </w:rPr>
        <w:t>zakres</w:t>
      </w:r>
      <w:r w:rsidRPr="00F226BC">
        <w:rPr>
          <w:rFonts w:ascii="Calibri" w:hAnsi="Calibri" w:cs="Calibri"/>
          <w:b/>
          <w:bCs/>
          <w:color w:val="auto"/>
          <w:spacing w:val="-6"/>
          <w:sz w:val="22"/>
          <w:szCs w:val="22"/>
        </w:rPr>
        <w:t xml:space="preserve"> </w:t>
      </w:r>
      <w:r w:rsidRPr="00F226BC">
        <w:rPr>
          <w:rFonts w:ascii="Calibri" w:hAnsi="Calibri" w:cs="Calibri"/>
          <w:b/>
          <w:bCs/>
          <w:color w:val="auto"/>
          <w:spacing w:val="-2"/>
          <w:sz w:val="22"/>
          <w:szCs w:val="22"/>
        </w:rPr>
        <w:t>zamówienia</w:t>
      </w:r>
    </w:p>
    <w:p w14:paraId="49842712" w14:textId="77777777" w:rsidR="00A3303F" w:rsidRPr="00F226BC" w:rsidRDefault="00A3303F" w:rsidP="00F226BC">
      <w:pPr>
        <w:pStyle w:val="Default"/>
        <w:widowControl w:val="0"/>
        <w:numPr>
          <w:ilvl w:val="0"/>
          <w:numId w:val="2"/>
        </w:numPr>
        <w:tabs>
          <w:tab w:val="clear" w:pos="0"/>
          <w:tab w:val="left" w:pos="284"/>
        </w:tabs>
        <w:suppressAutoHyphens/>
        <w:autoSpaceDN/>
        <w:adjustRightInd/>
        <w:ind w:left="0"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F226BC">
        <w:rPr>
          <w:rFonts w:ascii="Calibri" w:hAnsi="Calibri" w:cs="Calibri"/>
          <w:color w:val="auto"/>
          <w:sz w:val="22"/>
          <w:szCs w:val="22"/>
        </w:rPr>
        <w:t>Przedmiotem zamówienia jest wybór wykonawców, świadczących usługi:</w:t>
      </w:r>
    </w:p>
    <w:p w14:paraId="6DDBCC6E" w14:textId="77777777" w:rsidR="00A3303F" w:rsidRPr="00F226BC" w:rsidRDefault="00A3303F" w:rsidP="00F226BC">
      <w:pPr>
        <w:pStyle w:val="Akapitzlist1"/>
        <w:numPr>
          <w:ilvl w:val="1"/>
          <w:numId w:val="2"/>
        </w:numPr>
        <w:tabs>
          <w:tab w:val="clear" w:pos="0"/>
          <w:tab w:val="left" w:pos="284"/>
          <w:tab w:val="left" w:pos="1178"/>
        </w:tabs>
        <w:ind w:left="0" w:firstLine="0"/>
      </w:pPr>
      <w:r w:rsidRPr="00F226BC">
        <w:lastRenderedPageBreak/>
        <w:t>CPV</w:t>
      </w:r>
      <w:r w:rsidRPr="00F226BC">
        <w:rPr>
          <w:spacing w:val="-6"/>
        </w:rPr>
        <w:t xml:space="preserve"> </w:t>
      </w:r>
      <w:r w:rsidRPr="00F226BC">
        <w:t>80500000-9</w:t>
      </w:r>
      <w:r w:rsidRPr="00F226BC">
        <w:rPr>
          <w:spacing w:val="-3"/>
        </w:rPr>
        <w:t xml:space="preserve"> </w:t>
      </w:r>
      <w:r w:rsidRPr="00F226BC">
        <w:t>–</w:t>
      </w:r>
      <w:r w:rsidRPr="00F226BC">
        <w:rPr>
          <w:spacing w:val="-6"/>
        </w:rPr>
        <w:t xml:space="preserve"> </w:t>
      </w:r>
      <w:r w:rsidRPr="00F226BC">
        <w:t>usługi</w:t>
      </w:r>
      <w:r w:rsidRPr="00F226BC">
        <w:rPr>
          <w:spacing w:val="-5"/>
        </w:rPr>
        <w:t xml:space="preserve"> </w:t>
      </w:r>
      <w:r w:rsidRPr="00F226BC">
        <w:rPr>
          <w:spacing w:val="-2"/>
        </w:rPr>
        <w:t>szkoleniowe;</w:t>
      </w:r>
    </w:p>
    <w:p w14:paraId="243E9192" w14:textId="77777777" w:rsidR="00A3303F" w:rsidRPr="00F226BC" w:rsidRDefault="00A3303F" w:rsidP="00F226BC">
      <w:pPr>
        <w:pStyle w:val="Akapitzlist1"/>
        <w:tabs>
          <w:tab w:val="left" w:pos="284"/>
          <w:tab w:val="left" w:pos="1180"/>
        </w:tabs>
        <w:ind w:left="0" w:firstLine="0"/>
      </w:pPr>
    </w:p>
    <w:p w14:paraId="0F636063" w14:textId="77777777" w:rsidR="00A3303F" w:rsidRPr="00F226BC" w:rsidRDefault="00A3303F" w:rsidP="00F226BC">
      <w:pPr>
        <w:pStyle w:val="Akapitzlist1"/>
        <w:numPr>
          <w:ilvl w:val="0"/>
          <w:numId w:val="2"/>
        </w:numPr>
        <w:tabs>
          <w:tab w:val="clear" w:pos="0"/>
          <w:tab w:val="left" w:pos="284"/>
          <w:tab w:val="left" w:pos="832"/>
        </w:tabs>
        <w:ind w:left="0" w:firstLine="0"/>
      </w:pPr>
      <w:r w:rsidRPr="00F226BC">
        <w:t>Zakres</w:t>
      </w:r>
      <w:r w:rsidRPr="00F226BC">
        <w:rPr>
          <w:spacing w:val="-10"/>
        </w:rPr>
        <w:t xml:space="preserve"> </w:t>
      </w:r>
      <w:r w:rsidRPr="00F226BC">
        <w:t>zamówienia</w:t>
      </w:r>
      <w:r w:rsidRPr="00F226BC">
        <w:rPr>
          <w:spacing w:val="-9"/>
        </w:rPr>
        <w:t xml:space="preserve"> </w:t>
      </w:r>
      <w:r w:rsidRPr="00F226BC">
        <w:t>obejmuje</w:t>
      </w:r>
      <w:r w:rsidRPr="00F226BC">
        <w:rPr>
          <w:spacing w:val="-7"/>
        </w:rPr>
        <w:t xml:space="preserve"> </w:t>
      </w:r>
      <w:r w:rsidRPr="00F226BC">
        <w:t>następujący zakres</w:t>
      </w:r>
      <w:r w:rsidRPr="00F226BC">
        <w:rPr>
          <w:spacing w:val="-2"/>
        </w:rPr>
        <w:t>:</w:t>
      </w:r>
    </w:p>
    <w:p w14:paraId="7EEEA38C" w14:textId="1357E288" w:rsidR="00A3303F" w:rsidRPr="00F226BC" w:rsidRDefault="00D2453B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  <w:r>
        <w:rPr>
          <w:rFonts w:cs="Calibri"/>
        </w:rPr>
        <w:t>-</w:t>
      </w:r>
      <w:r w:rsidR="00A3303F" w:rsidRPr="00F226BC">
        <w:rPr>
          <w:rFonts w:cs="Calibri"/>
        </w:rPr>
        <w:t xml:space="preserve"> instruktora praktyki na kursie prawa jazdy kat. B, zgodnie z Rozporządzeniem Ministra Infrastruktury i Budownictwa z dnia 4 marca 2016 r. w sprawie szkolenia osób ubiegających się o uprawnienia do kierowania pojazdami;  dla Uczestników/-czek Projektu w ramach projektu:. </w:t>
      </w:r>
      <w:r w:rsidR="00A3303F" w:rsidRPr="00F226BC">
        <w:rPr>
          <w:rFonts w:cs="Calibri"/>
          <w:b/>
          <w:bCs/>
        </w:rPr>
        <w:t>„Nowe szanse - lepsze jutro dla cudzoziemców w województwie śląskim” nr FESL.07.03-IP.02-0B91/24</w:t>
      </w:r>
      <w:r w:rsidR="00A3303F" w:rsidRPr="00F226BC">
        <w:rPr>
          <w:rFonts w:cs="Calibri"/>
        </w:rPr>
        <w:t xml:space="preserve"> </w:t>
      </w:r>
      <w:r w:rsidR="00A3303F" w:rsidRPr="00F226BC">
        <w:rPr>
          <w:rFonts w:cs="Calibri"/>
          <w:b/>
          <w:bCs/>
        </w:rPr>
        <w:t xml:space="preserve">który jest współfinansowany ze środków Europejskiego Funduszu Społecznego Plus w ramach Programu Fundusze Europejskie dla Śląskiego 2021-2027, FESL.07.00-Fundusze Europejskie dla społeczeństwa, Działanie FESL.07.03-Integracja </w:t>
      </w:r>
      <w:proofErr w:type="spellStart"/>
      <w:r w:rsidR="00A3303F" w:rsidRPr="00F226BC">
        <w:rPr>
          <w:rFonts w:cs="Calibri"/>
          <w:b/>
          <w:bCs/>
        </w:rPr>
        <w:t>społeczno</w:t>
      </w:r>
      <w:proofErr w:type="spellEnd"/>
      <w:r w:rsidR="00A3303F" w:rsidRPr="00F226BC">
        <w:rPr>
          <w:rFonts w:cs="Calibri"/>
          <w:b/>
          <w:bCs/>
        </w:rPr>
        <w:t xml:space="preserve"> - gospodarcza cudzoziemców.</w:t>
      </w:r>
    </w:p>
    <w:tbl>
      <w:tblPr>
        <w:tblpPr w:leftFromText="141" w:rightFromText="141" w:vertAnchor="text" w:horzAnchor="margin" w:tblpXSpec="center" w:tblpY="4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5"/>
        <w:gridCol w:w="2165"/>
        <w:gridCol w:w="2165"/>
      </w:tblGrid>
      <w:tr w:rsidR="00D2453B" w:rsidRPr="00F226BC" w14:paraId="0D146EDC" w14:textId="77777777" w:rsidTr="00522B2C">
        <w:trPr>
          <w:trHeight w:val="99"/>
        </w:trPr>
        <w:tc>
          <w:tcPr>
            <w:tcW w:w="2165" w:type="dxa"/>
          </w:tcPr>
          <w:p w14:paraId="4EB75FC2" w14:textId="77777777" w:rsidR="00D2453B" w:rsidRPr="00F226BC" w:rsidRDefault="00D2453B" w:rsidP="00F226BC">
            <w:pPr>
              <w:pStyle w:val="Akapitzlist"/>
              <w:widowControl w:val="0"/>
              <w:tabs>
                <w:tab w:val="left" w:pos="284"/>
                <w:tab w:val="left" w:pos="1540"/>
              </w:tabs>
              <w:suppressAutoHyphens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F226BC">
              <w:rPr>
                <w:rFonts w:cs="Calibri"/>
              </w:rPr>
              <w:t xml:space="preserve">Lp. </w:t>
            </w:r>
          </w:p>
        </w:tc>
        <w:tc>
          <w:tcPr>
            <w:tcW w:w="2165" w:type="dxa"/>
          </w:tcPr>
          <w:p w14:paraId="6BE174C8" w14:textId="77777777" w:rsidR="00D2453B" w:rsidRPr="00F226BC" w:rsidRDefault="00D2453B" w:rsidP="00F226BC">
            <w:pPr>
              <w:pStyle w:val="Akapitzlist"/>
              <w:widowControl w:val="0"/>
              <w:tabs>
                <w:tab w:val="left" w:pos="284"/>
                <w:tab w:val="left" w:pos="1540"/>
              </w:tabs>
              <w:suppressAutoHyphens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F226BC">
              <w:rPr>
                <w:rFonts w:cs="Calibri"/>
              </w:rPr>
              <w:t xml:space="preserve">Nazwa </w:t>
            </w:r>
          </w:p>
        </w:tc>
        <w:tc>
          <w:tcPr>
            <w:tcW w:w="2165" w:type="dxa"/>
          </w:tcPr>
          <w:p w14:paraId="0D86F291" w14:textId="77777777" w:rsidR="00D2453B" w:rsidRPr="00F226BC" w:rsidRDefault="00D2453B" w:rsidP="00F226BC">
            <w:pPr>
              <w:pStyle w:val="Akapitzlist"/>
              <w:widowControl w:val="0"/>
              <w:tabs>
                <w:tab w:val="left" w:pos="284"/>
                <w:tab w:val="left" w:pos="1540"/>
              </w:tabs>
              <w:suppressAutoHyphens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F226BC">
              <w:rPr>
                <w:rFonts w:cs="Calibri"/>
              </w:rPr>
              <w:t xml:space="preserve">Suma godzin </w:t>
            </w:r>
          </w:p>
        </w:tc>
      </w:tr>
      <w:tr w:rsidR="00D2453B" w:rsidRPr="00F226BC" w14:paraId="20F54748" w14:textId="77777777" w:rsidTr="00522B2C">
        <w:trPr>
          <w:trHeight w:val="99"/>
        </w:trPr>
        <w:tc>
          <w:tcPr>
            <w:tcW w:w="2165" w:type="dxa"/>
          </w:tcPr>
          <w:p w14:paraId="5FD1051E" w14:textId="25D421C2" w:rsidR="00D2453B" w:rsidRPr="00F226BC" w:rsidRDefault="00D2453B" w:rsidP="00F226BC">
            <w:pPr>
              <w:pStyle w:val="Akapitzlist"/>
              <w:widowControl w:val="0"/>
              <w:tabs>
                <w:tab w:val="left" w:pos="284"/>
                <w:tab w:val="left" w:pos="1540"/>
              </w:tabs>
              <w:suppressAutoHyphens/>
              <w:spacing w:after="0" w:line="240" w:lineRule="aut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165" w:type="dxa"/>
          </w:tcPr>
          <w:p w14:paraId="70BE4289" w14:textId="77777777" w:rsidR="00D2453B" w:rsidRPr="00F226BC" w:rsidRDefault="00D2453B" w:rsidP="00F226BC">
            <w:pPr>
              <w:widowControl w:val="0"/>
              <w:tabs>
                <w:tab w:val="left" w:pos="284"/>
                <w:tab w:val="left" w:pos="1540"/>
              </w:tabs>
              <w:suppressAutoHyphens/>
              <w:spacing w:after="0" w:line="240" w:lineRule="auto"/>
              <w:jc w:val="both"/>
              <w:rPr>
                <w:rFonts w:cs="Calibri"/>
              </w:rPr>
            </w:pPr>
            <w:r w:rsidRPr="00F226BC">
              <w:rPr>
                <w:rFonts w:cs="Calibri"/>
              </w:rPr>
              <w:t xml:space="preserve">Prawo jazdy kat. B – zajęcia praktyczne </w:t>
            </w:r>
          </w:p>
        </w:tc>
        <w:tc>
          <w:tcPr>
            <w:tcW w:w="2165" w:type="dxa"/>
          </w:tcPr>
          <w:p w14:paraId="2A01C528" w14:textId="2FD827B3" w:rsidR="00D2453B" w:rsidRPr="00F226BC" w:rsidRDefault="00D2453B" w:rsidP="00F226BC">
            <w:pPr>
              <w:pStyle w:val="Akapitzlist"/>
              <w:widowControl w:val="0"/>
              <w:tabs>
                <w:tab w:val="left" w:pos="284"/>
                <w:tab w:val="left" w:pos="1540"/>
              </w:tabs>
              <w:suppressAutoHyphens/>
              <w:spacing w:after="0" w:line="240" w:lineRule="aut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630</w:t>
            </w:r>
            <w:r w:rsidRPr="00F226BC">
              <w:rPr>
                <w:rFonts w:cs="Calibri"/>
              </w:rPr>
              <w:t xml:space="preserve"> godz. </w:t>
            </w:r>
          </w:p>
        </w:tc>
      </w:tr>
    </w:tbl>
    <w:p w14:paraId="474EF0A1" w14:textId="77777777" w:rsidR="00A3303F" w:rsidRPr="00F226BC" w:rsidRDefault="00A3303F" w:rsidP="00F226BC">
      <w:pPr>
        <w:spacing w:after="0" w:line="240" w:lineRule="auto"/>
        <w:jc w:val="both"/>
        <w:rPr>
          <w:rFonts w:cs="Calibri"/>
          <w:b/>
          <w:bCs/>
        </w:rPr>
      </w:pPr>
    </w:p>
    <w:p w14:paraId="3AA493FE" w14:textId="77777777" w:rsidR="00F226BC" w:rsidRDefault="00F226BC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</w:p>
    <w:p w14:paraId="59A283B9" w14:textId="77777777" w:rsidR="00D2453B" w:rsidRDefault="00D2453B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</w:p>
    <w:p w14:paraId="1AA5553A" w14:textId="77777777" w:rsidR="00D2453B" w:rsidRDefault="00D2453B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</w:p>
    <w:p w14:paraId="07CB20F4" w14:textId="77777777" w:rsidR="00D2453B" w:rsidRDefault="00D2453B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</w:p>
    <w:p w14:paraId="24B5B1CC" w14:textId="77777777" w:rsidR="00D2453B" w:rsidRDefault="00A3303F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Zamawiający </w:t>
      </w:r>
      <w:r w:rsidR="00D2453B">
        <w:rPr>
          <w:rFonts w:cs="Calibri"/>
        </w:rPr>
        <w:t xml:space="preserve">nie </w:t>
      </w:r>
      <w:r w:rsidRPr="00F226BC">
        <w:rPr>
          <w:rFonts w:cs="Calibri"/>
        </w:rPr>
        <w:t>dopuszcza składani</w:t>
      </w:r>
      <w:r w:rsidR="00D2453B">
        <w:rPr>
          <w:rFonts w:cs="Calibri"/>
        </w:rPr>
        <w:t xml:space="preserve">a </w:t>
      </w:r>
      <w:r w:rsidRPr="00F226BC">
        <w:rPr>
          <w:rFonts w:cs="Calibri"/>
        </w:rPr>
        <w:t>ofert częściowych oraz zastrzega sobie prawo do zmiany ilości godzin w pełnym zakresie realizacji zamówienia w zależności od zdiagnozowanych potrzeb uczestników.</w:t>
      </w:r>
    </w:p>
    <w:p w14:paraId="5EB7DBF0" w14:textId="5FE17B20" w:rsidR="00A3303F" w:rsidRPr="00F226BC" w:rsidRDefault="00D2453B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Zamawiający dopuszcza wybór do trzech instruktorów w prowadzonym postępowaniu. </w:t>
      </w:r>
      <w:r w:rsidR="00A3303F" w:rsidRPr="00F226BC">
        <w:rPr>
          <w:rFonts w:cs="Calibri"/>
        </w:rPr>
        <w:t xml:space="preserve"> </w:t>
      </w:r>
    </w:p>
    <w:p w14:paraId="4E7D6C04" w14:textId="0F4D9C54" w:rsidR="00A3303F" w:rsidRPr="00F226BC" w:rsidRDefault="00A3303F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3. Termin wykonania przedmiotu zamówienia: od dnia podpisania umowy do </w:t>
      </w:r>
      <w:r w:rsidR="00D2453B">
        <w:rPr>
          <w:rFonts w:cs="Calibri"/>
        </w:rPr>
        <w:t>31</w:t>
      </w:r>
      <w:r w:rsidR="00F20214" w:rsidRPr="00F226BC">
        <w:rPr>
          <w:rFonts w:cs="Calibri"/>
        </w:rPr>
        <w:t xml:space="preserve"> </w:t>
      </w:r>
      <w:r w:rsidR="00D2453B">
        <w:rPr>
          <w:rFonts w:cs="Calibri"/>
        </w:rPr>
        <w:t>maja</w:t>
      </w:r>
      <w:r w:rsidR="00F20214" w:rsidRPr="00F226BC">
        <w:rPr>
          <w:rFonts w:cs="Calibri"/>
        </w:rPr>
        <w:t xml:space="preserve"> 2026</w:t>
      </w:r>
      <w:r w:rsidRPr="00F226BC">
        <w:rPr>
          <w:rFonts w:cs="Calibri"/>
        </w:rPr>
        <w:t xml:space="preserve"> r. </w:t>
      </w:r>
    </w:p>
    <w:p w14:paraId="3A654BE0" w14:textId="5E9AAA7B" w:rsidR="00A3303F" w:rsidRPr="00F226BC" w:rsidRDefault="00A3303F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4. Dokładne terminy i godziny zajęć będą ustalane indywidualnie w porozumieniu z Zamawiającym. </w:t>
      </w:r>
    </w:p>
    <w:p w14:paraId="5B1CB42E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W przypadku zaistnienia sytuacji związanej z potrzebą dokonania stosownych zmian w umowie w celu właściwej realizacji zamówienia zastrzega się możliwość dokonania niniejszych zmian w drodze aneksu do umowy. </w:t>
      </w:r>
    </w:p>
    <w:p w14:paraId="77392073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Zakres zmian może dotyczyć: </w:t>
      </w:r>
    </w:p>
    <w:p w14:paraId="659ED083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a. okresu i harmonogramu realizacji umowy, </w:t>
      </w:r>
    </w:p>
    <w:p w14:paraId="18B231CB" w14:textId="14337F9A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>b. ostatecznej liczby</w:t>
      </w:r>
      <w:r w:rsidR="00D2453B">
        <w:rPr>
          <w:rFonts w:cs="Calibri"/>
        </w:rPr>
        <w:t xml:space="preserve"> godzin zajęć praktycznych</w:t>
      </w:r>
      <w:r w:rsidRPr="00F226BC">
        <w:rPr>
          <w:rFonts w:cs="Calibri"/>
        </w:rPr>
        <w:t xml:space="preserve">, miejsca realizacji kursów z przyczyn uwzględniających potrzeby prawidłowej realizacji projektu. </w:t>
      </w:r>
    </w:p>
    <w:p w14:paraId="0EB394BC" w14:textId="77777777" w:rsidR="00522B2C" w:rsidRPr="00F226BC" w:rsidRDefault="00A3303F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c. zwiększenia wartości zamówienia w wysokości nie przekraczającej 50% wartości zamówienia określonego w umowie (zamówienie uzupełniające). </w:t>
      </w:r>
    </w:p>
    <w:p w14:paraId="0EE8F549" w14:textId="55153D26" w:rsidR="00A3303F" w:rsidRPr="00F226BC" w:rsidRDefault="00522B2C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5. W zakresie realizacji szkoleń/kursów </w:t>
      </w:r>
      <w:r w:rsidR="00A3303F" w:rsidRPr="00F226BC">
        <w:rPr>
          <w:rFonts w:cs="Calibri"/>
        </w:rPr>
        <w:t>Wykonawca</w:t>
      </w:r>
      <w:r w:rsidR="00A3303F" w:rsidRPr="00F226BC">
        <w:rPr>
          <w:rFonts w:cs="Calibri"/>
          <w:spacing w:val="-9"/>
        </w:rPr>
        <w:t xml:space="preserve"> </w:t>
      </w:r>
      <w:r w:rsidR="00A3303F" w:rsidRPr="00F226BC">
        <w:rPr>
          <w:rFonts w:cs="Calibri"/>
        </w:rPr>
        <w:t>zobowiązany</w:t>
      </w:r>
      <w:r w:rsidR="00A3303F" w:rsidRPr="00F226BC">
        <w:rPr>
          <w:rFonts w:cs="Calibri"/>
          <w:spacing w:val="-9"/>
        </w:rPr>
        <w:t xml:space="preserve"> </w:t>
      </w:r>
      <w:r w:rsidR="00A3303F" w:rsidRPr="00F226BC">
        <w:rPr>
          <w:rFonts w:cs="Calibri"/>
        </w:rPr>
        <w:t>jest</w:t>
      </w:r>
      <w:r w:rsidR="00A3303F" w:rsidRPr="00F226BC">
        <w:rPr>
          <w:rFonts w:cs="Calibri"/>
          <w:spacing w:val="-11"/>
        </w:rPr>
        <w:t xml:space="preserve"> </w:t>
      </w:r>
      <w:r w:rsidR="00A3303F" w:rsidRPr="00F226BC">
        <w:rPr>
          <w:rFonts w:cs="Calibri"/>
          <w:spacing w:val="-5"/>
        </w:rPr>
        <w:t>do:</w:t>
      </w:r>
    </w:p>
    <w:p w14:paraId="7129634A" w14:textId="1CAEF8ED" w:rsidR="00A3303F" w:rsidRPr="00F226BC" w:rsidRDefault="00A3303F" w:rsidP="00F226BC">
      <w:pPr>
        <w:pStyle w:val="Akapitzlist1"/>
        <w:numPr>
          <w:ilvl w:val="0"/>
          <w:numId w:val="29"/>
        </w:numPr>
        <w:tabs>
          <w:tab w:val="left" w:pos="284"/>
          <w:tab w:val="left" w:pos="1178"/>
        </w:tabs>
        <w:ind w:left="0" w:firstLine="0"/>
      </w:pPr>
      <w:r w:rsidRPr="00F226BC">
        <w:rPr>
          <w:spacing w:val="-2"/>
        </w:rPr>
        <w:t>kompleksowego</w:t>
      </w:r>
      <w:r w:rsidRPr="00F226BC">
        <w:rPr>
          <w:spacing w:val="9"/>
        </w:rPr>
        <w:t xml:space="preserve"> </w:t>
      </w:r>
      <w:r w:rsidRPr="00F226BC">
        <w:rPr>
          <w:spacing w:val="-2"/>
        </w:rPr>
        <w:t>przeprowadzenia</w:t>
      </w:r>
      <w:r w:rsidRPr="00F226BC">
        <w:rPr>
          <w:spacing w:val="10"/>
        </w:rPr>
        <w:t xml:space="preserve"> </w:t>
      </w:r>
      <w:r w:rsidRPr="00F226BC">
        <w:rPr>
          <w:spacing w:val="-2"/>
        </w:rPr>
        <w:t>szkoleń,</w:t>
      </w:r>
    </w:p>
    <w:p w14:paraId="177F1D03" w14:textId="77777777" w:rsidR="00A3303F" w:rsidRPr="00F226BC" w:rsidRDefault="00A3303F" w:rsidP="00F226BC">
      <w:pPr>
        <w:pStyle w:val="Akapitzlist1"/>
        <w:numPr>
          <w:ilvl w:val="0"/>
          <w:numId w:val="29"/>
        </w:numPr>
        <w:tabs>
          <w:tab w:val="left" w:pos="284"/>
          <w:tab w:val="left" w:pos="1180"/>
          <w:tab w:val="left" w:pos="1180"/>
        </w:tabs>
        <w:ind w:left="0" w:firstLine="0"/>
      </w:pPr>
      <w:r w:rsidRPr="00F226BC">
        <w:t>prowadzenia dokumentacji szkoleń: listy obecności, potwierdzenia odbioru materiałów szkoleniowych, potwierdzenia odbioru cateringu, dzienniki zajęć, itp.</w:t>
      </w:r>
    </w:p>
    <w:p w14:paraId="0288C4D9" w14:textId="783B7642" w:rsidR="00A3303F" w:rsidRPr="00F226BC" w:rsidRDefault="00C330DF" w:rsidP="00F226BC">
      <w:pPr>
        <w:pStyle w:val="Akapitzlist1"/>
        <w:numPr>
          <w:ilvl w:val="0"/>
          <w:numId w:val="29"/>
        </w:numPr>
        <w:tabs>
          <w:tab w:val="left" w:pos="284"/>
          <w:tab w:val="left" w:pos="1180"/>
          <w:tab w:val="left" w:pos="1180"/>
        </w:tabs>
        <w:ind w:left="0" w:firstLine="0"/>
      </w:pPr>
      <w:r w:rsidRPr="00F226BC">
        <w:t>P</w:t>
      </w:r>
      <w:r w:rsidR="00A3303F" w:rsidRPr="00F226BC">
        <w:t>rzekazywania</w:t>
      </w:r>
      <w:r w:rsidRPr="00F226BC">
        <w:t>,</w:t>
      </w:r>
      <w:r w:rsidR="00A3303F" w:rsidRPr="00F226BC">
        <w:rPr>
          <w:w w:val="150"/>
        </w:rPr>
        <w:t xml:space="preserve"> </w:t>
      </w:r>
      <w:r w:rsidR="00A3303F" w:rsidRPr="00F226BC">
        <w:t>co miesiąc informacji o ilości zrealizowanych w danym miesiącu godzin szkoleń wraz z listami obecności uczestników.</w:t>
      </w:r>
    </w:p>
    <w:p w14:paraId="53F47A9E" w14:textId="77777777" w:rsidR="00A3303F" w:rsidRPr="00F226BC" w:rsidRDefault="00A3303F" w:rsidP="00F226BC">
      <w:pPr>
        <w:pStyle w:val="Akapitzlist1"/>
        <w:numPr>
          <w:ilvl w:val="0"/>
          <w:numId w:val="29"/>
        </w:numPr>
        <w:tabs>
          <w:tab w:val="left" w:pos="284"/>
          <w:tab w:val="left" w:pos="1180"/>
        </w:tabs>
        <w:ind w:left="0" w:firstLine="0"/>
      </w:pPr>
      <w:r w:rsidRPr="00F226BC">
        <w:t>Przekazywania na bieżąco informacji o każdej nieobecności uczestnika na szkoleniu (nie później niż w dniu szkolenia)</w:t>
      </w:r>
    </w:p>
    <w:p w14:paraId="6510EBAC" w14:textId="77777777" w:rsidR="00A3303F" w:rsidRPr="00F226BC" w:rsidRDefault="00A3303F" w:rsidP="00F226BC">
      <w:pPr>
        <w:pStyle w:val="Akapitzlist1"/>
        <w:numPr>
          <w:ilvl w:val="0"/>
          <w:numId w:val="29"/>
        </w:numPr>
        <w:tabs>
          <w:tab w:val="left" w:pos="284"/>
          <w:tab w:val="left" w:pos="1180"/>
        </w:tabs>
        <w:ind w:left="0" w:firstLine="0"/>
      </w:pPr>
      <w:r w:rsidRPr="00F226BC">
        <w:t>przekazywania</w:t>
      </w:r>
      <w:r w:rsidRPr="00F226BC">
        <w:rPr>
          <w:spacing w:val="80"/>
          <w:w w:val="150"/>
        </w:rPr>
        <w:t xml:space="preserve"> </w:t>
      </w:r>
      <w:r w:rsidRPr="00F226BC">
        <w:t>Zamawiającemu</w:t>
      </w:r>
      <w:r w:rsidRPr="00F226BC">
        <w:rPr>
          <w:spacing w:val="80"/>
          <w:w w:val="150"/>
        </w:rPr>
        <w:t xml:space="preserve"> </w:t>
      </w:r>
      <w:r w:rsidRPr="00F226BC">
        <w:t>kompletnej</w:t>
      </w:r>
      <w:r w:rsidRPr="00F226BC">
        <w:rPr>
          <w:spacing w:val="80"/>
          <w:w w:val="150"/>
        </w:rPr>
        <w:t xml:space="preserve"> </w:t>
      </w:r>
      <w:r w:rsidRPr="00F226BC">
        <w:t>dokumentacji</w:t>
      </w:r>
      <w:r w:rsidRPr="00F226BC">
        <w:rPr>
          <w:spacing w:val="79"/>
          <w:w w:val="150"/>
        </w:rPr>
        <w:t xml:space="preserve"> </w:t>
      </w:r>
      <w:r w:rsidRPr="00F226BC">
        <w:t>związanej</w:t>
      </w:r>
      <w:r w:rsidRPr="00F226BC">
        <w:rPr>
          <w:spacing w:val="80"/>
          <w:w w:val="150"/>
        </w:rPr>
        <w:t xml:space="preserve"> </w:t>
      </w:r>
      <w:r w:rsidRPr="00F226BC">
        <w:t>ze</w:t>
      </w:r>
      <w:r w:rsidRPr="00F226BC">
        <w:rPr>
          <w:spacing w:val="79"/>
          <w:w w:val="150"/>
        </w:rPr>
        <w:t xml:space="preserve"> </w:t>
      </w:r>
      <w:r w:rsidRPr="00F226BC">
        <w:t>szkoleniem w oryginale, do 5 dni</w:t>
      </w:r>
      <w:r w:rsidRPr="00F226BC">
        <w:rPr>
          <w:spacing w:val="-1"/>
        </w:rPr>
        <w:t xml:space="preserve"> </w:t>
      </w:r>
      <w:r w:rsidRPr="00F226BC">
        <w:t>po zakończonym szkoleniu, uzupełnionej o niezbędne podpisy (w tym komplet materiałów szkoleniowych celem ich archiwizacji),</w:t>
      </w:r>
    </w:p>
    <w:p w14:paraId="552E0205" w14:textId="77777777" w:rsidR="00A3303F" w:rsidRPr="00F226BC" w:rsidRDefault="00A3303F" w:rsidP="00F226BC">
      <w:pPr>
        <w:pStyle w:val="Akapitzlist1"/>
        <w:numPr>
          <w:ilvl w:val="0"/>
          <w:numId w:val="29"/>
        </w:numPr>
        <w:tabs>
          <w:tab w:val="left" w:pos="284"/>
          <w:tab w:val="left" w:pos="1178"/>
        </w:tabs>
        <w:ind w:left="0" w:firstLine="0"/>
      </w:pPr>
      <w:r w:rsidRPr="00F226BC">
        <w:t>wydania</w:t>
      </w:r>
      <w:r w:rsidRPr="00F226BC">
        <w:rPr>
          <w:spacing w:val="-8"/>
        </w:rPr>
        <w:t xml:space="preserve"> </w:t>
      </w:r>
      <w:r w:rsidRPr="00F226BC">
        <w:t>UP</w:t>
      </w:r>
      <w:r w:rsidRPr="00F226BC">
        <w:rPr>
          <w:spacing w:val="-7"/>
        </w:rPr>
        <w:t xml:space="preserve"> </w:t>
      </w:r>
      <w:r w:rsidRPr="00F226BC">
        <w:t>zaświadczenia</w:t>
      </w:r>
      <w:r w:rsidRPr="00F226BC">
        <w:rPr>
          <w:spacing w:val="-8"/>
        </w:rPr>
        <w:t xml:space="preserve"> </w:t>
      </w:r>
      <w:r w:rsidRPr="00F226BC">
        <w:t>o</w:t>
      </w:r>
      <w:r w:rsidRPr="00F226BC">
        <w:rPr>
          <w:spacing w:val="-8"/>
        </w:rPr>
        <w:t xml:space="preserve"> </w:t>
      </w:r>
      <w:r w:rsidRPr="00F226BC">
        <w:t>ukończeniu</w:t>
      </w:r>
      <w:r w:rsidRPr="00F226BC">
        <w:rPr>
          <w:spacing w:val="-7"/>
        </w:rPr>
        <w:t xml:space="preserve"> </w:t>
      </w:r>
      <w:r w:rsidRPr="00F226BC">
        <w:t>danego</w:t>
      </w:r>
      <w:r w:rsidRPr="00F226BC">
        <w:rPr>
          <w:spacing w:val="-8"/>
        </w:rPr>
        <w:t xml:space="preserve"> </w:t>
      </w:r>
      <w:r w:rsidRPr="00F226BC">
        <w:rPr>
          <w:spacing w:val="-2"/>
        </w:rPr>
        <w:t>szkolenia,</w:t>
      </w:r>
    </w:p>
    <w:p w14:paraId="6110602B" w14:textId="77777777" w:rsidR="00A3303F" w:rsidRPr="00F226BC" w:rsidRDefault="00A3303F" w:rsidP="00F226BC">
      <w:pPr>
        <w:pStyle w:val="Akapitzlist1"/>
        <w:numPr>
          <w:ilvl w:val="0"/>
          <w:numId w:val="29"/>
        </w:numPr>
        <w:tabs>
          <w:tab w:val="left" w:pos="284"/>
          <w:tab w:val="left" w:pos="1179"/>
        </w:tabs>
        <w:ind w:left="0" w:firstLine="0"/>
      </w:pPr>
      <w:r w:rsidRPr="00F226BC">
        <w:t>przekazania Zamawiającemu kserokopii wydanych UP zaświadczeń potwierdzających ukończenie szkolenia,</w:t>
      </w:r>
    </w:p>
    <w:p w14:paraId="4C46301B" w14:textId="1DD08429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prowadzenia odpowiednich działań informacyjnych dotyczących realizowanych w ramach niniejszej umowy szkoleń/egzaminów, zgodnie z </w:t>
      </w:r>
      <w:r w:rsidR="00522B2C" w:rsidRPr="00F226BC">
        <w:rPr>
          <w:rFonts w:cs="Calibri"/>
          <w:bCs/>
        </w:rPr>
        <w:t>wytycznymi w ramach Europejskiego Funduszu Społecznego Plus w ramach programu Fundusze Europejskie dla Śląskiego 2021-2027</w:t>
      </w:r>
      <w:r w:rsidRPr="00F226BC">
        <w:rPr>
          <w:rFonts w:cs="Calibri"/>
        </w:rPr>
        <w:t>.</w:t>
      </w:r>
    </w:p>
    <w:p w14:paraId="65F58442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</w:p>
    <w:p w14:paraId="16DFCC91" w14:textId="39EDE539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  <w:b/>
          <w:bCs/>
        </w:rPr>
      </w:pPr>
      <w:r w:rsidRPr="00F226BC">
        <w:rPr>
          <w:rFonts w:cs="Calibri"/>
          <w:b/>
          <w:bCs/>
        </w:rPr>
        <w:t xml:space="preserve">§4 </w:t>
      </w:r>
      <w:r w:rsidR="00F226BC">
        <w:rPr>
          <w:rFonts w:cs="Calibri"/>
          <w:b/>
          <w:bCs/>
        </w:rPr>
        <w:t>Opis warunków udziału w postępowaniu oraz informacje o wykluczeniu</w:t>
      </w:r>
    </w:p>
    <w:p w14:paraId="22B7A26E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1. Warunkiem koniecznym do przystąpienia do postępowania o udzielenie zamówienia jest posiadanie następujących dokumentów potwierdzających: </w:t>
      </w:r>
    </w:p>
    <w:p w14:paraId="79DF21EF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- uprawnienia do wykonywania przedmiotu zamówienia </w:t>
      </w:r>
    </w:p>
    <w:p w14:paraId="0025D513" w14:textId="77777777" w:rsidR="00A3303F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lastRenderedPageBreak/>
        <w:t xml:space="preserve">- min. 2 letnie doświadczenie w prowadzeniu kursów, obejmujących przedmiotowe zapytanie ofertowe; </w:t>
      </w:r>
    </w:p>
    <w:p w14:paraId="0E9C406F" w14:textId="5C705915" w:rsidR="004D3126" w:rsidRDefault="004D3126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2. Oferent przedłoży kompletną</w:t>
      </w:r>
      <w:r w:rsidR="002A5654">
        <w:rPr>
          <w:rFonts w:cs="Calibri"/>
        </w:rPr>
        <w:t>, wypełnioną i podpisaną</w:t>
      </w:r>
      <w:r>
        <w:rPr>
          <w:rFonts w:cs="Calibri"/>
        </w:rPr>
        <w:t xml:space="preserve"> dokumentację ofertową zawierającą: Formularz ofertowy (załącznik nr 1 do niniejszego zapytania) wraz z kompletem pozostałych załączników (Załączniki 2, 3, 4, 5, 6).  </w:t>
      </w:r>
    </w:p>
    <w:p w14:paraId="180C40C2" w14:textId="2368FC2A" w:rsidR="002A5654" w:rsidRPr="00F226BC" w:rsidRDefault="002A5654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3. Termin składania ofert: </w:t>
      </w:r>
      <w:r w:rsidR="00D2453B">
        <w:rPr>
          <w:rFonts w:cs="Calibri"/>
        </w:rPr>
        <w:t>0</w:t>
      </w:r>
      <w:r w:rsidR="00BA6D3F">
        <w:rPr>
          <w:rFonts w:cs="Calibri"/>
        </w:rPr>
        <w:t>4</w:t>
      </w:r>
      <w:r>
        <w:rPr>
          <w:rFonts w:cs="Calibri"/>
        </w:rPr>
        <w:t>.</w:t>
      </w:r>
      <w:r w:rsidR="00D2453B">
        <w:rPr>
          <w:rFonts w:cs="Calibri"/>
        </w:rPr>
        <w:t>02</w:t>
      </w:r>
      <w:r>
        <w:rPr>
          <w:rFonts w:cs="Calibri"/>
        </w:rPr>
        <w:t>.202</w:t>
      </w:r>
      <w:r w:rsidR="00D2453B">
        <w:rPr>
          <w:rFonts w:cs="Calibri"/>
        </w:rPr>
        <w:t>6</w:t>
      </w:r>
      <w:r>
        <w:rPr>
          <w:rFonts w:cs="Calibri"/>
        </w:rPr>
        <w:t>, godzina 23:59:59.</w:t>
      </w:r>
    </w:p>
    <w:p w14:paraId="466BE822" w14:textId="4464DF85" w:rsidR="00A3303F" w:rsidRPr="00F226BC" w:rsidRDefault="002A5654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4</w:t>
      </w:r>
      <w:r w:rsidR="00A3303F" w:rsidRPr="00F226BC">
        <w:rPr>
          <w:rFonts w:cs="Calibri"/>
        </w:rPr>
        <w:t>. Zamawiający zastrzega sobie prawo do zażądania (do wglądu) dokumentów potwierdzających kwalifikacje i wiedzę wykładowcy/wykładowców</w:t>
      </w:r>
      <w:r w:rsidR="00C330DF" w:rsidRPr="00F226BC">
        <w:rPr>
          <w:rFonts w:cs="Calibri"/>
        </w:rPr>
        <w:t xml:space="preserve"> i instruktora/instruktorów</w:t>
      </w:r>
      <w:r w:rsidR="00A3303F" w:rsidRPr="00F226BC">
        <w:rPr>
          <w:rFonts w:cs="Calibri"/>
        </w:rPr>
        <w:t xml:space="preserve"> (świadectwa ukończenia uczelni, szkół lub kursów o profilu odpowiednim do zakresu prowadzonego przez wykładowcę szkolenia; dokumenty potwierdzające doświadczenie w prowadzeniu kursów oraz np. referencje). </w:t>
      </w:r>
    </w:p>
    <w:p w14:paraId="34B53CF7" w14:textId="5E6DC720" w:rsidR="00A3303F" w:rsidRPr="00F226BC" w:rsidRDefault="002A5654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5</w:t>
      </w:r>
      <w:r w:rsidR="00A3303F" w:rsidRPr="00F226BC">
        <w:rPr>
          <w:rFonts w:cs="Calibri"/>
        </w:rPr>
        <w:t xml:space="preserve">. Wykładowca ponosi koszty dojazdu do miejsca szkolenia i zobowiązany jest do dyspozycyjności. </w:t>
      </w:r>
    </w:p>
    <w:p w14:paraId="27F0A513" w14:textId="3D185DBE" w:rsidR="00A3303F" w:rsidRPr="00F226BC" w:rsidRDefault="002A5654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6</w:t>
      </w:r>
      <w:r w:rsidR="00A3303F" w:rsidRPr="00F226BC">
        <w:rPr>
          <w:rFonts w:cs="Calibri"/>
        </w:rPr>
        <w:t xml:space="preserve">. Zamawiający zastrzega sobie prawo do weryfikacji danych i informacji podanych przez oferenta oraz zastrzega sobie prawo odrzucenia oferty w całości w przypadku podania nieprawdziwych danych. </w:t>
      </w:r>
    </w:p>
    <w:p w14:paraId="55F99F78" w14:textId="70525F8B" w:rsidR="00A3303F" w:rsidRPr="00F226BC" w:rsidRDefault="002A5654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7</w:t>
      </w:r>
      <w:r w:rsidR="00A3303F" w:rsidRPr="00F226BC">
        <w:rPr>
          <w:rFonts w:cs="Calibri"/>
        </w:rPr>
        <w:t xml:space="preserve">. Wykonawca/personel Wykonawcy uczestniczący w wykonaniu zamówienia nie jest zatrudniony w instytucji uczestniczącej w realizacji PO (rozumie się IZ PO lub instytucję, do której IZ PO delegowała zadania związane z zarządzaniem PO) na podstawie stosunku pracy chyba, że nie zachodzi konflikt interesów lub podwójne finansowanie (zgodnie z </w:t>
      </w:r>
      <w:r w:rsidR="00522B2C" w:rsidRPr="00F226BC">
        <w:rPr>
          <w:rFonts w:cs="Calibri"/>
          <w:bCs/>
        </w:rPr>
        <w:t>wytycznymi dotyczącymi kwalifikowalności wydatków w ramach Europejskiego Funduszu Społecznego Plus w ramach programu Fundusze Europejskie dla Śląskiego 2021-2027</w:t>
      </w:r>
      <w:r w:rsidR="00A3303F" w:rsidRPr="00F226BC">
        <w:rPr>
          <w:rFonts w:cs="Calibri"/>
        </w:rPr>
        <w:t xml:space="preserve">). </w:t>
      </w:r>
    </w:p>
    <w:p w14:paraId="6467A911" w14:textId="5E153BA2" w:rsidR="00A3303F" w:rsidRPr="00F226BC" w:rsidRDefault="002A5654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8</w:t>
      </w:r>
      <w:r w:rsidR="00A3303F" w:rsidRPr="00F226BC">
        <w:rPr>
          <w:rFonts w:cs="Calibri"/>
        </w:rPr>
        <w:t xml:space="preserve">. Oferent będący osobą fizyczną nieprowadzącą działalności gospodarczej, w cenie oferty musi uwzględnić koszt ubezpieczenia ZUS i podatku dochodowego, konieczny do poniesienia przez Zamawiającego. Podana w formularzu ofertowym cena będzie traktowana, jako cena za wykonanie usługi wraz z opłatami z tytułu ubezpieczenia ZUS i podatku dochodowego ponoszonymi przez Zamawiającego. Wypłacane wynagrodzenie Wykonawcy po odprowadzeniu pochodnych nie będzie zatem równowartością ceny podanej w ofercie. </w:t>
      </w:r>
    </w:p>
    <w:p w14:paraId="2D9602C1" w14:textId="0ED43A7B" w:rsidR="00A3303F" w:rsidRPr="00F226BC" w:rsidRDefault="002A5654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9</w:t>
      </w:r>
      <w:r w:rsidR="00A3303F" w:rsidRPr="00F226BC">
        <w:rPr>
          <w:rFonts w:cs="Calibri"/>
        </w:rPr>
        <w:t>. W postępowaniu nie mogą brać udziału osoby, które powiązane są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</w:t>
      </w:r>
      <w:r w:rsidR="00F226BC" w:rsidRPr="00F226BC">
        <w:rPr>
          <w:rFonts w:cs="Calibri"/>
        </w:rPr>
        <w:t xml:space="preserve"> </w:t>
      </w:r>
      <w:r w:rsidR="00A3303F" w:rsidRPr="00F226BC">
        <w:rPr>
          <w:rFonts w:cs="Calibri"/>
        </w:rPr>
        <w:t xml:space="preserve">przeprowadzeniem procedury wyboru Wykonawcy a Wykonawcą, polegające w szczególności na: </w:t>
      </w:r>
    </w:p>
    <w:p w14:paraId="6EF47ADB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a. uczestniczeniu w spółce jako wspólnik spółki cywilnej lub spółki osobowej, </w:t>
      </w:r>
    </w:p>
    <w:p w14:paraId="50D6796A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b. pełnieniu funkcji członka organu nadzorczego lub zarządzającego, prokurenta, pełnomocnika, </w:t>
      </w:r>
    </w:p>
    <w:p w14:paraId="4EFCACED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c.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E82DCA2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W związku z powyższym Oferent jest zobowiązany do popisania oświadczenia ujętego w załącznikach do niniejszego zapytania ofertowego. Oferenci, którzy nie podpiszą ww. oświadczenia zostaną odrzuceni. </w:t>
      </w:r>
    </w:p>
    <w:p w14:paraId="74E38DF5" w14:textId="77777777" w:rsidR="00522B2C" w:rsidRPr="00F226BC" w:rsidRDefault="00522B2C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</w:p>
    <w:p w14:paraId="562E1C57" w14:textId="2DEFDD97" w:rsidR="00F226BC" w:rsidRPr="00F226BC" w:rsidRDefault="00F226BC" w:rsidP="00F226BC">
      <w:pPr>
        <w:pStyle w:val="Akapitzlist"/>
        <w:spacing w:after="0" w:line="360" w:lineRule="auto"/>
        <w:ind w:left="0"/>
        <w:jc w:val="both"/>
        <w:rPr>
          <w:rFonts w:cs="Calibri"/>
          <w:b/>
          <w:bCs/>
        </w:rPr>
      </w:pPr>
      <w:r w:rsidRPr="00F226BC">
        <w:rPr>
          <w:rFonts w:cs="Calibri"/>
          <w:b/>
          <w:bCs/>
        </w:rPr>
        <w:t>§ 5</w:t>
      </w:r>
      <w:r>
        <w:rPr>
          <w:rFonts w:cs="Calibri"/>
          <w:b/>
          <w:bCs/>
        </w:rPr>
        <w:t xml:space="preserve"> </w:t>
      </w:r>
      <w:r w:rsidRPr="00F226BC">
        <w:rPr>
          <w:rFonts w:cs="Calibri"/>
          <w:b/>
          <w:bCs/>
        </w:rPr>
        <w:t>Ochrona danych osobowych Uczestników projektu</w:t>
      </w:r>
    </w:p>
    <w:p w14:paraId="420228FF" w14:textId="77777777" w:rsidR="00F226BC" w:rsidRPr="00F226BC" w:rsidRDefault="00F226BC" w:rsidP="00F226BC">
      <w:pPr>
        <w:spacing w:after="0" w:line="360" w:lineRule="auto"/>
        <w:jc w:val="both"/>
        <w:rPr>
          <w:rFonts w:cs="Calibri"/>
        </w:rPr>
      </w:pPr>
      <w:r w:rsidRPr="00F226BC">
        <w:rPr>
          <w:rFonts w:cs="Calibri"/>
        </w:rPr>
        <w:t>1.  Przetwarzanie danych osobowych przez Wykonawcę będzie odbywało się na zasadach określonych w odrębnej umowie powierzenia przetwarzania danych osobowych zawartej przez Strony równolegle z niniejszą Umową.</w:t>
      </w:r>
    </w:p>
    <w:p w14:paraId="6520F67E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</w:p>
    <w:p w14:paraId="3C9D2E25" w14:textId="0CCD6A38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  <w:b/>
          <w:bCs/>
        </w:rPr>
        <w:t xml:space="preserve">§6  </w:t>
      </w:r>
      <w:r w:rsidR="00F226BC">
        <w:rPr>
          <w:rFonts w:cs="Calibri"/>
          <w:b/>
          <w:bCs/>
        </w:rPr>
        <w:t>Kryteria wyboru najkorzystniejszej oferty</w:t>
      </w:r>
    </w:p>
    <w:p w14:paraId="75000A45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Oferty – ocenianie będą według następujących kryteriów: 80% cena i 20% doświadczenie. </w:t>
      </w:r>
    </w:p>
    <w:p w14:paraId="1BCFA565" w14:textId="77777777" w:rsidR="00D2453B" w:rsidRDefault="00D2453B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</w:p>
    <w:p w14:paraId="6597DC8A" w14:textId="6573231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Prowadzenie zajęć praktycznych na kursie prawa jazdy kat. B </w:t>
      </w:r>
      <w:r w:rsidR="00D2453B">
        <w:rPr>
          <w:rFonts w:cs="Calibri"/>
        </w:rPr>
        <w:t>łącznie 630</w:t>
      </w:r>
      <w:r w:rsidRPr="00F226BC">
        <w:rPr>
          <w:rFonts w:cs="Calibri"/>
        </w:rPr>
        <w:t xml:space="preserve"> godz. </w:t>
      </w:r>
    </w:p>
    <w:p w14:paraId="0DF481FD" w14:textId="0A61FF4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Wykonawca może złożyć ofertę na realizację zajęć praktycznych na kursie prawa jazdy kat. B dla min. </w:t>
      </w:r>
      <w:r w:rsidR="00286131">
        <w:rPr>
          <w:rFonts w:cs="Calibri"/>
        </w:rPr>
        <w:t>150</w:t>
      </w:r>
      <w:r w:rsidRPr="00F226BC">
        <w:rPr>
          <w:rFonts w:cs="Calibri"/>
        </w:rPr>
        <w:t xml:space="preserve"> godz. i max.</w:t>
      </w:r>
      <w:r w:rsidR="00286131">
        <w:rPr>
          <w:rFonts w:cs="Calibri"/>
        </w:rPr>
        <w:t xml:space="preserve"> 630</w:t>
      </w:r>
      <w:r w:rsidRPr="00F226BC">
        <w:rPr>
          <w:rFonts w:cs="Calibri"/>
        </w:rPr>
        <w:t xml:space="preserve"> godz</w:t>
      </w:r>
      <w:r w:rsidR="00286131">
        <w:rPr>
          <w:rFonts w:cs="Calibri"/>
        </w:rPr>
        <w:t>.</w:t>
      </w:r>
      <w:r w:rsidRPr="00F226BC">
        <w:rPr>
          <w:rFonts w:cs="Calibri"/>
        </w:rPr>
        <w:t xml:space="preserve">. Ofertą najkorzystniejszą (A) będzie oferta, która uzyska największą ilość </w:t>
      </w:r>
      <w:r w:rsidRPr="00F226BC">
        <w:rPr>
          <w:rFonts w:cs="Calibri"/>
        </w:rPr>
        <w:lastRenderedPageBreak/>
        <w:t xml:space="preserve">punktów wg wzoru: </w:t>
      </w:r>
    </w:p>
    <w:p w14:paraId="782B70F1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A = A min / A i x 80 + D </w:t>
      </w:r>
    </w:p>
    <w:p w14:paraId="3598C9EF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A min - najniższa cena brutto za godzinę zajęć praktycznych na kursie prawa jazdy kat. B spośród ofert prawidłowych pod względem formalnym i złożonych przez Wykonawców spełniających wszystkie warunki zawarte w postępowaniu </w:t>
      </w:r>
    </w:p>
    <w:p w14:paraId="41879D62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A i – cena badanej oferty za godzinę zajęć praktycznych na kursie prawa jazdy kat. B pośród ofert prawidłowych pod względem formalnym i złożonych przez Wykonawców spełniających wszystkie warunki zawarte w postępowaniu </w:t>
      </w:r>
    </w:p>
    <w:p w14:paraId="0AAD7DFD" w14:textId="63C31D74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D=0 pkt, jeśli wykonawca przeszkolił poniżej 25 osób w ramach zajęć praktycznych na kursie prawa jazdy kat. B w okresie </w:t>
      </w:r>
      <w:r w:rsidR="004D3126">
        <w:rPr>
          <w:rFonts w:cs="Calibri"/>
        </w:rPr>
        <w:t>2</w:t>
      </w:r>
      <w:r w:rsidRPr="00F226BC">
        <w:rPr>
          <w:rFonts w:cs="Calibri"/>
        </w:rPr>
        <w:t xml:space="preserve"> lat od daty ogłoszenia zapytania ofertowego </w:t>
      </w:r>
    </w:p>
    <w:p w14:paraId="3CC70E07" w14:textId="77426F11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D=10 pkt, jeśli wykonawca przeszkolił od 26 do 50 osób w ramach zajęć praktycznych na kursie prawa jazdy kat. B w okresie </w:t>
      </w:r>
      <w:r w:rsidR="004D3126">
        <w:rPr>
          <w:rFonts w:cs="Calibri"/>
        </w:rPr>
        <w:t>2</w:t>
      </w:r>
      <w:r w:rsidRPr="00F226BC">
        <w:rPr>
          <w:rFonts w:cs="Calibri"/>
        </w:rPr>
        <w:t xml:space="preserve"> lat od daty ogłoszenia zapytania ofertowego </w:t>
      </w:r>
    </w:p>
    <w:p w14:paraId="3B720872" w14:textId="3C131BAD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D=20 pkt, jeśli wykonawca przeszkolił pow. 50 osób w ramach zajęć praktycznych na kursie prawa jazdy kat. B w okresie </w:t>
      </w:r>
      <w:r w:rsidR="004D3126">
        <w:rPr>
          <w:rFonts w:cs="Calibri"/>
        </w:rPr>
        <w:t>2</w:t>
      </w:r>
      <w:r w:rsidRPr="00F226BC">
        <w:rPr>
          <w:rFonts w:cs="Calibri"/>
        </w:rPr>
        <w:t xml:space="preserve"> lat od daty ogłoszenia zapytania ofertowego </w:t>
      </w:r>
    </w:p>
    <w:p w14:paraId="528E9415" w14:textId="77777777" w:rsidR="00522B2C" w:rsidRPr="00F226BC" w:rsidRDefault="00522B2C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  <w:b/>
          <w:bCs/>
        </w:rPr>
      </w:pPr>
    </w:p>
    <w:p w14:paraId="20BAD874" w14:textId="78922FA2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  <w:b/>
          <w:bCs/>
        </w:rPr>
        <w:t xml:space="preserve">§7 </w:t>
      </w:r>
      <w:r w:rsidR="00F226BC">
        <w:rPr>
          <w:rFonts w:cs="Calibri"/>
          <w:b/>
          <w:bCs/>
        </w:rPr>
        <w:t>Odrzucenie oferty</w:t>
      </w:r>
    </w:p>
    <w:p w14:paraId="3C582A29" w14:textId="1EA73466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1. W niniejszym postępowaniu zostanie odrzucona oferta Wykonawcy, który: </w:t>
      </w:r>
    </w:p>
    <w:p w14:paraId="1D563B1E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a. złoży ofertę niezgodną z treścią niniejszego zapytania ofertowego; </w:t>
      </w:r>
    </w:p>
    <w:p w14:paraId="1026A7AC" w14:textId="77777777" w:rsidR="00A3303F" w:rsidRPr="00F226BC" w:rsidRDefault="00A3303F" w:rsidP="00F226BC">
      <w:pPr>
        <w:tabs>
          <w:tab w:val="left" w:pos="284"/>
          <w:tab w:val="left" w:pos="1540"/>
        </w:tabs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>b. złoży ofertę niekompletną, tj. nie zawierającą oświadczeń i dokumentów wymaganych w niniejszym postępowaniu;</w:t>
      </w:r>
    </w:p>
    <w:p w14:paraId="35FB26AF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przedstawi nieprawdziwe informacje; </w:t>
      </w:r>
    </w:p>
    <w:p w14:paraId="7F07E010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d. nie spełnia warunków udziału w postępowaniu. </w:t>
      </w:r>
    </w:p>
    <w:p w14:paraId="6C2BB381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2. Zamawiający zastrzega sobie możliwość wykluczenia Wykonawcy z powodu zaproponowania rażąco niskiej ceny za realizację przedmiotu zamówienia. Jeżeli cena oferty wydaje się rażąco niska w stosunku do przedmiotu zamówienia i budzi wątpliwości Zamawiającego, co do możliwości wykonania przedmiotu zamówienia zgodnie z wymaganiami określonymi przez Zamawiającego, w szczególności jest niższa o 30% od wartości zamówienia lub średniej arytmetycznej cen wszystkich złożonych ofert to Zamawiający w celu ustalenia czy oferta zawiera rażąco niska cenę w stosunku do przedmiotu zamówienia zwraca się do Wykonawcy o udzielenie w określonym terminie wyjaśnień dotyczących elementów oferty mających wpływ na wysokość ceny. Zamawiający oceniając wyjaśnienia, bierze pod uwagę obiektywne czynniki. Zamawiający odrzuci ofertę Wykonawcy, który nie złożył wyjaśnień, nie złoży ich w wyznaczonym do tego terminie lub jeżeli dokonana ocena wyjaśnień wraz z dostarczonymi dowodami potwierdza, że oferta zawiera rażąco niską cenę stosunku do przedmiotu zamówienia. Obowiązek wykazania, że oferta nie zawiera rażąco niskiej ceny, spoczywa na Wykonawcy. </w:t>
      </w:r>
    </w:p>
    <w:p w14:paraId="63925911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3. Nieprzedłożenie kompletu w/w dokumentów będzie skutkowało odrzuceniem oferty. Dokumenty, których żąda Zamawiający, muszą być przedstawione w formie oryginału lub kserokopii. W przypadku, gdy Wykonawca dołączy do oferty kopie dokumentu, każda kopiowana strona powinna być opatrzona klauzulą „za zgodność z oryginałem”, podpisana przez Wykonawcę lub osobę upoważnioną i opatrzona imienną pieczątką (w przypadku jej braku konieczny jest czytelny podpis). Oferent ma prawo jednokrotnego uzupełnienia dokumentów. </w:t>
      </w:r>
    </w:p>
    <w:p w14:paraId="006FCF1A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4. Zamawiający ma prawo odrzucić oferty o wartości niewspółmiernie niskiej w stosunku do średnich cen za tego typu usługi. </w:t>
      </w:r>
    </w:p>
    <w:p w14:paraId="5C68B777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5. Zamawiający ma prawo odrzucić ofertę, której łączna cena przekracza wartość przeznaczoną w budżecie projektu na wykonanie zadania. </w:t>
      </w:r>
    </w:p>
    <w:p w14:paraId="385331B7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6. W związku z wykluczeniem Wykonawcy lub odrzucenia oferty Wykonawcy nie przysługuje mu prawo do odwołania. </w:t>
      </w:r>
    </w:p>
    <w:p w14:paraId="6AA7047B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</w:p>
    <w:p w14:paraId="2463DC12" w14:textId="01AD7C1B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  <w:b/>
          <w:bCs/>
        </w:rPr>
        <w:t xml:space="preserve">§8 </w:t>
      </w:r>
      <w:r w:rsidR="00F226BC">
        <w:rPr>
          <w:rFonts w:cs="Calibri"/>
          <w:b/>
          <w:bCs/>
        </w:rPr>
        <w:t>Informacje dodatkowe</w:t>
      </w:r>
    </w:p>
    <w:p w14:paraId="25FE5BE8" w14:textId="7777777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1. Wszelkie wyjaśnienia dotyczące niniejszego zapytania przekazywane będą telefonicznie lub mailowo. </w:t>
      </w:r>
    </w:p>
    <w:p w14:paraId="40DD5072" w14:textId="056E4A84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2. Zamawiający zawrze umowę na wykonanie zamówienia w terminie 30 dni roboczych od dnia dokonania wyboru oferty, w miejscu i terminie wskazanym przez Zamawiającego, zgodnie z podziałem </w:t>
      </w:r>
      <w:r w:rsidRPr="00F226BC">
        <w:rPr>
          <w:rFonts w:cs="Calibri"/>
        </w:rPr>
        <w:lastRenderedPageBreak/>
        <w:t xml:space="preserve">zadań wyszczególnionym we wniosku o dofinansowanie projektu. </w:t>
      </w:r>
    </w:p>
    <w:p w14:paraId="755B0E80" w14:textId="777ECDE8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3. Zamawiający zastrzega sobie prawo odstąpienia od wyboru oferty lub od zawarcia umowy z istotnych przyczyn. </w:t>
      </w:r>
    </w:p>
    <w:p w14:paraId="47135F06" w14:textId="3DA0D672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4. W przypadku zaistnienia takiej potrzeby Zamawiający zastrzega, że istnieje możliwość udzielenia Wykonawcy wyłonionemu w trybie zasady konkurencyjności zamówień uzupełniających, w wysokości nieprzekraczającej 50% wartości zamówienia określonej w umowie zawartej z Wykonawcą. </w:t>
      </w:r>
    </w:p>
    <w:p w14:paraId="4D314D95" w14:textId="3096F538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5. Zapłata za zrealizowaną usługę nastąpi na podstawie dostarczonej przez Wykonawcę faktury VAT/ rachunku pod warunkiem posiadania środków finansowych, przekazanych przez Instytucję Pośredniczącą na rachunek bankowy projektu. W sytuacji opóźnień w przekazaniu transz dotacji przez Instytucję Pośredniczącą, wypłata wynagrodzenia nastąpi niezwłocznie po wpłynięciu środków z kolejnej transzy. W przypadku, o którym mowa Wykonawcy nie przysługują odsetki z tytułu opóźnienia w zapłacie. </w:t>
      </w:r>
    </w:p>
    <w:p w14:paraId="777A3640" w14:textId="7BDA1197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6. Zamawiający zastrzega sobie prawo zażądania od Wykonawcy dodatkowych dokumentów potwierdzających informacje zawarte w przedłożonej ofercie, w tym dokumentów finansowych. W takim przypadku Wykonawca zobowiązuje się dostarczyć te dokumenty do siedziby Zamawiającego w ciągu 48 godzin od momentu otrzymania prośby o dostarczenie dokumentów. </w:t>
      </w:r>
    </w:p>
    <w:p w14:paraId="26802F63" w14:textId="2B96F39D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7. Zamawiający zastrzega sobie prawo swobodnego wyboru ofert, prawo zmiany warunków lub odwołania zaproszenia do składania ofert oraz prawo do zamknięcia naboru bez wyboru oferty na każdym jego etapie, w szczególności w przypadku złożenia przez potencjalnych Wykonawców zamówienia ofert przekraczających wysokość środków zaplanowanych w budżecie projektu na realizację niniejszego działania. </w:t>
      </w:r>
    </w:p>
    <w:p w14:paraId="1EA69F71" w14:textId="529A3030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8. Wybór Wykonawcy nastąpi z zachowaniem zasady uczciwej konkurencji i równego traktowania ubiegających się o zamówienia. </w:t>
      </w:r>
    </w:p>
    <w:p w14:paraId="793F678C" w14:textId="6D80CD71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9. Zamawiający dopuszcza możliwość rezygnacji Oferenta z realizacji przedmiotu zapytania ofertowego, w przypadku rezygnacji Wykonawcy z najwyższą ilością punktów do realizacji zamówienia zostanie wybrany Oferent z drugą najwyższą ilością punktów. </w:t>
      </w:r>
    </w:p>
    <w:p w14:paraId="10745A3A" w14:textId="6A26EE8A" w:rsidR="00A3303F" w:rsidRPr="00F226BC" w:rsidRDefault="00A3303F" w:rsidP="00F226BC">
      <w:pPr>
        <w:widowControl w:val="0"/>
        <w:tabs>
          <w:tab w:val="left" w:pos="284"/>
          <w:tab w:val="left" w:pos="1540"/>
        </w:tabs>
        <w:suppressAutoHyphens/>
        <w:spacing w:after="0" w:line="240" w:lineRule="auto"/>
        <w:jc w:val="both"/>
        <w:rPr>
          <w:rFonts w:cs="Calibri"/>
        </w:rPr>
      </w:pPr>
      <w:r w:rsidRPr="00F226BC">
        <w:rPr>
          <w:rFonts w:cs="Calibri"/>
        </w:rPr>
        <w:t xml:space="preserve">10. Wybór najkorzystniejszej oferty zostanie udokumentowany protokołem i opublikowany na bazie konkurencyjności. Oferenci zostaną poinformowani o wyniku postępowania. </w:t>
      </w:r>
    </w:p>
    <w:p w14:paraId="4983C20A" w14:textId="77777777" w:rsidR="00A3303F" w:rsidRPr="00F226BC" w:rsidRDefault="00A3303F" w:rsidP="00F226BC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09F6A759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56DF8FE1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56DC1CE1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7B1793AF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5D863CB8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467558E6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1FB1363F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3CCCD7F7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442204C3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50098FC7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688A51DD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7173B1D8" w14:textId="77777777" w:rsidR="00A3303F" w:rsidRDefault="00A3303F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2E634B3C" w14:textId="77777777" w:rsidR="00F226BC" w:rsidRDefault="00F226BC" w:rsidP="009E6B0D">
      <w:pPr>
        <w:spacing w:after="100" w:afterAutospacing="1" w:line="240" w:lineRule="auto"/>
        <w:jc w:val="both"/>
        <w:rPr>
          <w:rFonts w:cs="Calibri"/>
          <w:b/>
          <w:bCs/>
        </w:rPr>
      </w:pPr>
    </w:p>
    <w:p w14:paraId="2A9B108C" w14:textId="285A15A4" w:rsidR="00A3303F" w:rsidRDefault="00A3303F" w:rsidP="00A3303F">
      <w:pPr>
        <w:tabs>
          <w:tab w:val="left" w:pos="284"/>
        </w:tabs>
        <w:jc w:val="right"/>
        <w:rPr>
          <w:i/>
          <w:spacing w:val="-7"/>
          <w:sz w:val="18"/>
          <w:szCs w:val="18"/>
        </w:rPr>
      </w:pPr>
      <w:r w:rsidRPr="00E653A4">
        <w:rPr>
          <w:i/>
          <w:sz w:val="18"/>
          <w:szCs w:val="18"/>
        </w:rPr>
        <w:t>Załącznik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nr</w:t>
      </w:r>
      <w:r w:rsidRPr="00E653A4">
        <w:rPr>
          <w:i/>
          <w:spacing w:val="-8"/>
          <w:sz w:val="18"/>
          <w:szCs w:val="18"/>
        </w:rPr>
        <w:t xml:space="preserve"> </w:t>
      </w:r>
      <w:r>
        <w:rPr>
          <w:i/>
          <w:spacing w:val="-8"/>
          <w:sz w:val="18"/>
          <w:szCs w:val="18"/>
        </w:rPr>
        <w:t>1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do</w:t>
      </w:r>
      <w:r w:rsidRPr="00E653A4">
        <w:rPr>
          <w:i/>
          <w:spacing w:val="-5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ZAPYTANIE OFERTOWE</w:t>
      </w:r>
      <w:r w:rsidRPr="00E653A4">
        <w:rPr>
          <w:i/>
          <w:spacing w:val="-7"/>
          <w:sz w:val="18"/>
          <w:szCs w:val="18"/>
        </w:rPr>
        <w:t xml:space="preserve"> nr </w:t>
      </w:r>
      <w:r w:rsidR="00286131">
        <w:rPr>
          <w:i/>
          <w:spacing w:val="-7"/>
          <w:sz w:val="18"/>
          <w:szCs w:val="18"/>
        </w:rPr>
        <w:t>7</w:t>
      </w:r>
      <w:r w:rsidRPr="00E653A4">
        <w:rPr>
          <w:i/>
          <w:spacing w:val="-7"/>
          <w:sz w:val="18"/>
          <w:szCs w:val="18"/>
        </w:rPr>
        <w:t>/FESL.07.03-IP.02-0B91/24</w:t>
      </w:r>
    </w:p>
    <w:p w14:paraId="6D240A63" w14:textId="34C56CC0" w:rsidR="00A3303F" w:rsidRPr="00A3303F" w:rsidRDefault="00A3303F" w:rsidP="00A3303F">
      <w:pPr>
        <w:tabs>
          <w:tab w:val="left" w:pos="284"/>
        </w:tabs>
        <w:jc w:val="center"/>
        <w:rPr>
          <w:b/>
          <w:bCs/>
          <w:iCs/>
          <w:spacing w:val="-7"/>
        </w:rPr>
      </w:pPr>
      <w:r w:rsidRPr="00A3303F">
        <w:rPr>
          <w:b/>
          <w:bCs/>
          <w:iCs/>
          <w:spacing w:val="-7"/>
        </w:rPr>
        <w:t>FORMULARZ OFERTOWY</w:t>
      </w:r>
    </w:p>
    <w:p w14:paraId="19D6939E" w14:textId="77777777" w:rsidR="00A3303F" w:rsidRPr="00E653A4" w:rsidRDefault="00A3303F" w:rsidP="00A3303F">
      <w:pPr>
        <w:tabs>
          <w:tab w:val="left" w:pos="284"/>
        </w:tabs>
        <w:rPr>
          <w:sz w:val="20"/>
          <w:szCs w:val="20"/>
        </w:rPr>
        <w:sectPr w:rsidR="00A3303F" w:rsidRPr="00E653A4" w:rsidSect="00A3303F">
          <w:headerReference w:type="default" r:id="rId8"/>
          <w:footerReference w:type="default" r:id="rId9"/>
          <w:pgSz w:w="11906" w:h="16838"/>
          <w:pgMar w:top="1417" w:right="1417" w:bottom="1417" w:left="1417" w:header="378" w:footer="1184" w:gutter="0"/>
          <w:cols w:space="708"/>
          <w:docGrid w:linePitch="299" w:charSpace="4096"/>
        </w:sectPr>
      </w:pPr>
    </w:p>
    <w:p w14:paraId="57E9D62F" w14:textId="62A67256" w:rsidR="00A3303F" w:rsidRPr="00E653A4" w:rsidRDefault="00A3303F" w:rsidP="00A3303F">
      <w:pPr>
        <w:pStyle w:val="Tekstpodstawowy"/>
        <w:tabs>
          <w:tab w:val="left" w:pos="284"/>
        </w:tabs>
        <w:rPr>
          <w:i/>
        </w:rPr>
      </w:pPr>
      <w:r w:rsidRPr="00E653A4">
        <w:rPr>
          <w:i/>
        </w:rPr>
        <w:t>………………………………………</w:t>
      </w:r>
      <w:r>
        <w:rPr>
          <w:i/>
        </w:rPr>
        <w:t xml:space="preserve">                                                   </w:t>
      </w:r>
    </w:p>
    <w:p w14:paraId="40CAB559" w14:textId="77777777" w:rsidR="00A3303F" w:rsidRPr="00E653A4" w:rsidRDefault="00A3303F" w:rsidP="00522B2C">
      <w:pPr>
        <w:pStyle w:val="Tekstpodstawowy"/>
        <w:tabs>
          <w:tab w:val="left" w:pos="284"/>
        </w:tabs>
        <w:spacing w:line="240" w:lineRule="auto"/>
        <w:rPr>
          <w:i/>
        </w:rPr>
      </w:pPr>
      <w:r w:rsidRPr="00E653A4">
        <w:t>pieczątka Wykonawcy</w:t>
      </w:r>
    </w:p>
    <w:p w14:paraId="523E46EC" w14:textId="77777777" w:rsidR="00A3303F" w:rsidRPr="00E653A4" w:rsidRDefault="00A3303F" w:rsidP="00522B2C">
      <w:pPr>
        <w:pStyle w:val="Tekstpodstawowy"/>
        <w:tabs>
          <w:tab w:val="left" w:pos="284"/>
        </w:tabs>
        <w:spacing w:line="240" w:lineRule="auto"/>
        <w:rPr>
          <w:i/>
        </w:rPr>
      </w:pPr>
    </w:p>
    <w:p w14:paraId="5F95672A" w14:textId="77777777" w:rsidR="00A3303F" w:rsidRPr="00E653A4" w:rsidRDefault="00A3303F" w:rsidP="00522B2C">
      <w:pPr>
        <w:pStyle w:val="Nagwek1"/>
        <w:framePr w:wrap="around"/>
        <w:tabs>
          <w:tab w:val="left" w:pos="284"/>
        </w:tabs>
        <w:jc w:val="left"/>
      </w:pPr>
    </w:p>
    <w:p w14:paraId="54933C27" w14:textId="294D73C2" w:rsidR="00A3303F" w:rsidRDefault="00A3303F" w:rsidP="00522B2C">
      <w:pPr>
        <w:tabs>
          <w:tab w:val="left" w:pos="284"/>
        </w:tabs>
        <w:spacing w:line="240" w:lineRule="auto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                                      </w:t>
      </w:r>
    </w:p>
    <w:p w14:paraId="2C340C93" w14:textId="1A41086B" w:rsidR="00A3303F" w:rsidRDefault="00A3303F" w:rsidP="00522B2C">
      <w:pPr>
        <w:pStyle w:val="Tekstpodstawowy"/>
        <w:tabs>
          <w:tab w:val="left" w:pos="284"/>
        </w:tabs>
        <w:spacing w:line="240" w:lineRule="auto"/>
      </w:pPr>
      <w:r>
        <w:t>……………………………………</w:t>
      </w:r>
    </w:p>
    <w:p w14:paraId="16C22F0F" w14:textId="5BEFC083" w:rsidR="00A3303F" w:rsidRPr="00E653A4" w:rsidRDefault="00A3303F" w:rsidP="00522B2C">
      <w:pPr>
        <w:pStyle w:val="Tekstpodstawowy"/>
        <w:tabs>
          <w:tab w:val="left" w:pos="284"/>
        </w:tabs>
        <w:spacing w:line="240" w:lineRule="auto"/>
        <w:sectPr w:rsidR="00A3303F" w:rsidRPr="00E653A4" w:rsidSect="00A3303F">
          <w:type w:val="continuous"/>
          <w:pgSz w:w="11906" w:h="16838"/>
          <w:pgMar w:top="1417" w:right="1417" w:bottom="1417" w:left="1417" w:header="378" w:footer="1184" w:gutter="0"/>
          <w:cols w:num="3" w:space="1494" w:equalWidth="0">
            <w:col w:w="2559" w:space="992"/>
            <w:col w:w="1893" w:space="1494"/>
            <w:col w:w="2133"/>
          </w:cols>
          <w:docGrid w:linePitch="100" w:charSpace="4096"/>
        </w:sectPr>
      </w:pPr>
      <w:r w:rsidRPr="00E653A4">
        <w:t>data,</w:t>
      </w:r>
      <w:r w:rsidRPr="00E653A4">
        <w:rPr>
          <w:spacing w:val="-5"/>
        </w:rPr>
        <w:t xml:space="preserve"> </w:t>
      </w:r>
      <w:r w:rsidRPr="00E653A4">
        <w:rPr>
          <w:spacing w:val="-2"/>
        </w:rPr>
        <w:t>miejscowość</w:t>
      </w:r>
      <w:r>
        <w:rPr>
          <w:spacing w:val="-2"/>
        </w:rPr>
        <w:t xml:space="preserve">      </w:t>
      </w:r>
    </w:p>
    <w:p w14:paraId="32941463" w14:textId="77777777" w:rsidR="00A3303F" w:rsidRPr="00E653A4" w:rsidRDefault="00A3303F" w:rsidP="00522B2C">
      <w:pPr>
        <w:pStyle w:val="Tekstpodstawowy"/>
        <w:tabs>
          <w:tab w:val="left" w:pos="284"/>
        </w:tabs>
        <w:spacing w:line="240" w:lineRule="auto"/>
      </w:pPr>
    </w:p>
    <w:p w14:paraId="045601DC" w14:textId="7CBB1F2E" w:rsidR="00A3303F" w:rsidRPr="00522B2C" w:rsidRDefault="00A3303F" w:rsidP="00522B2C">
      <w:pPr>
        <w:tabs>
          <w:tab w:val="left" w:pos="284"/>
        </w:tabs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4F79E24" w14:textId="545FDD56" w:rsidR="00A3303F" w:rsidRPr="00E653A4" w:rsidRDefault="00A3303F" w:rsidP="00A3303F">
      <w:pPr>
        <w:tabs>
          <w:tab w:val="left" w:pos="284"/>
        </w:tabs>
        <w:rPr>
          <w:spacing w:val="-2"/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27C6A59" w14:textId="77777777" w:rsidR="00A3303F" w:rsidRPr="00E653A4" w:rsidRDefault="00A3303F" w:rsidP="00A3303F">
      <w:pPr>
        <w:pStyle w:val="Tekstpodstawowy"/>
        <w:tabs>
          <w:tab w:val="left" w:pos="284"/>
        </w:tabs>
        <w:jc w:val="center"/>
      </w:pPr>
      <w:r w:rsidRPr="00E653A4">
        <w:t>(nazwa</w:t>
      </w:r>
      <w:r w:rsidRPr="00E653A4">
        <w:rPr>
          <w:spacing w:val="-5"/>
        </w:rPr>
        <w:t xml:space="preserve"> </w:t>
      </w:r>
      <w:r w:rsidRPr="00E653A4">
        <w:t>i</w:t>
      </w:r>
      <w:r w:rsidRPr="00E653A4">
        <w:rPr>
          <w:spacing w:val="-5"/>
        </w:rPr>
        <w:t xml:space="preserve"> </w:t>
      </w:r>
      <w:r w:rsidRPr="00E653A4">
        <w:t>adres</w:t>
      </w:r>
      <w:r w:rsidRPr="00E653A4">
        <w:rPr>
          <w:spacing w:val="-4"/>
        </w:rPr>
        <w:t xml:space="preserve"> </w:t>
      </w:r>
      <w:r w:rsidRPr="00E653A4">
        <w:rPr>
          <w:spacing w:val="-2"/>
        </w:rPr>
        <w:t>Wykonawcy)</w:t>
      </w:r>
    </w:p>
    <w:p w14:paraId="1A08AD87" w14:textId="77777777" w:rsidR="00A3303F" w:rsidRPr="00E653A4" w:rsidRDefault="00A3303F" w:rsidP="00A3303F">
      <w:pPr>
        <w:pStyle w:val="Tekstpodstawowy"/>
        <w:tabs>
          <w:tab w:val="left" w:pos="284"/>
        </w:tabs>
      </w:pPr>
    </w:p>
    <w:p w14:paraId="47F94833" w14:textId="51E283E2" w:rsidR="00A3303F" w:rsidRPr="00E653A4" w:rsidRDefault="00A3303F" w:rsidP="00A3303F">
      <w:pPr>
        <w:pStyle w:val="Tekstpodstawowy"/>
        <w:tabs>
          <w:tab w:val="left" w:pos="284"/>
        </w:tabs>
      </w:pPr>
      <w:r w:rsidRPr="00E653A4">
        <w:t>numer</w:t>
      </w:r>
      <w:r w:rsidRPr="00E653A4">
        <w:rPr>
          <w:spacing w:val="-8"/>
        </w:rPr>
        <w:t xml:space="preserve"> </w:t>
      </w:r>
      <w:r w:rsidRPr="00E653A4">
        <w:t>telefonu:</w:t>
      </w:r>
      <w:r w:rsidRPr="00E653A4">
        <w:rPr>
          <w:spacing w:val="-9"/>
        </w:rPr>
        <w:t xml:space="preserve"> </w:t>
      </w:r>
      <w:r w:rsidRPr="00E653A4">
        <w:rPr>
          <w:spacing w:val="-2"/>
        </w:rPr>
        <w:t>………………………………………………………………………..</w:t>
      </w:r>
    </w:p>
    <w:p w14:paraId="4153A9E3" w14:textId="77777777" w:rsidR="00A3303F" w:rsidRPr="00E653A4" w:rsidRDefault="00A3303F" w:rsidP="00A3303F">
      <w:pPr>
        <w:pStyle w:val="Tekstpodstawowy"/>
        <w:tabs>
          <w:tab w:val="left" w:pos="284"/>
        </w:tabs>
      </w:pPr>
      <w:r w:rsidRPr="00E653A4">
        <w:t>e-mail:</w:t>
      </w:r>
      <w:r w:rsidRPr="00E653A4">
        <w:rPr>
          <w:spacing w:val="-7"/>
        </w:rPr>
        <w:t xml:space="preserve"> </w:t>
      </w:r>
      <w:r w:rsidRPr="00E653A4">
        <w:rPr>
          <w:spacing w:val="-2"/>
        </w:rPr>
        <w:t>……………………………………………………………………………………..</w:t>
      </w:r>
    </w:p>
    <w:p w14:paraId="41A94FBE" w14:textId="77777777" w:rsidR="00A3303F" w:rsidRPr="00E653A4" w:rsidRDefault="00A3303F" w:rsidP="00A3303F">
      <w:pPr>
        <w:pStyle w:val="Tekstpodstawowy"/>
        <w:tabs>
          <w:tab w:val="left" w:pos="284"/>
        </w:tabs>
      </w:pPr>
    </w:p>
    <w:tbl>
      <w:tblPr>
        <w:tblpPr w:leftFromText="141" w:rightFromText="141" w:vertAnchor="text" w:horzAnchor="margin" w:tblpXSpec="center" w:tblpY="2837"/>
        <w:tblW w:w="1019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674"/>
        <w:gridCol w:w="3394"/>
        <w:gridCol w:w="1856"/>
        <w:gridCol w:w="2135"/>
        <w:gridCol w:w="2136"/>
      </w:tblGrid>
      <w:tr w:rsidR="00522B2C" w:rsidRPr="00E653A4" w14:paraId="253F1CAF" w14:textId="77777777" w:rsidTr="00F62ACC">
        <w:trPr>
          <w:trHeight w:val="78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D542D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54305B5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653A4">
              <w:rPr>
                <w:spacing w:val="-5"/>
                <w:sz w:val="20"/>
                <w:szCs w:val="20"/>
              </w:rPr>
              <w:t>Lp.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ED5E9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0A1075E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653A4">
              <w:rPr>
                <w:spacing w:val="-2"/>
                <w:sz w:val="20"/>
                <w:szCs w:val="20"/>
              </w:rPr>
              <w:t>Nazwa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44BB6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653A4">
              <w:rPr>
                <w:spacing w:val="-2"/>
                <w:sz w:val="20"/>
                <w:szCs w:val="20"/>
              </w:rPr>
              <w:t xml:space="preserve">Liczba </w:t>
            </w:r>
            <w:r>
              <w:rPr>
                <w:spacing w:val="-2"/>
                <w:sz w:val="20"/>
                <w:szCs w:val="20"/>
              </w:rPr>
              <w:t>godzin</w:t>
            </w:r>
          </w:p>
          <w:p w14:paraId="15F93F31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9E583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Cena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jedn.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brutto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pacing w:val="-5"/>
                <w:sz w:val="20"/>
                <w:szCs w:val="20"/>
              </w:rPr>
              <w:t>za</w:t>
            </w:r>
          </w:p>
          <w:p w14:paraId="2EE69A99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653A4">
              <w:rPr>
                <w:spacing w:val="-2"/>
                <w:sz w:val="20"/>
                <w:szCs w:val="20"/>
              </w:rPr>
              <w:t>osobogodzinę/</w:t>
            </w:r>
          </w:p>
          <w:p w14:paraId="5FC5A869" w14:textId="49E6134B" w:rsidR="00522B2C" w:rsidRPr="00E653A4" w:rsidRDefault="00F62AC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uczestnika</w:t>
            </w:r>
            <w:r w:rsidR="00522B2C" w:rsidRPr="00E653A4">
              <w:rPr>
                <w:spacing w:val="-10"/>
                <w:sz w:val="20"/>
                <w:szCs w:val="20"/>
              </w:rPr>
              <w:t xml:space="preserve"> </w:t>
            </w:r>
            <w:r w:rsidR="00522B2C" w:rsidRPr="00E653A4">
              <w:rPr>
                <w:spacing w:val="-5"/>
                <w:sz w:val="20"/>
                <w:szCs w:val="20"/>
              </w:rPr>
              <w:t>(2)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AB344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Wartość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brutto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ogółem</w:t>
            </w:r>
          </w:p>
          <w:p w14:paraId="2D1BF97E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(1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x</w:t>
            </w:r>
            <w:r w:rsidRPr="00E653A4">
              <w:rPr>
                <w:spacing w:val="-1"/>
                <w:sz w:val="20"/>
                <w:szCs w:val="20"/>
              </w:rPr>
              <w:t xml:space="preserve"> </w:t>
            </w:r>
            <w:r w:rsidRPr="00E653A4">
              <w:rPr>
                <w:spacing w:val="-5"/>
                <w:sz w:val="20"/>
                <w:szCs w:val="20"/>
              </w:rPr>
              <w:t>2)</w:t>
            </w:r>
          </w:p>
        </w:tc>
      </w:tr>
      <w:tr w:rsidR="00522B2C" w:rsidRPr="00E653A4" w14:paraId="408B9535" w14:textId="77777777" w:rsidTr="00F62ACC">
        <w:trPr>
          <w:trHeight w:val="3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16F2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E653A4">
              <w:rPr>
                <w:spacing w:val="-5"/>
                <w:sz w:val="20"/>
                <w:szCs w:val="20"/>
              </w:rPr>
              <w:t>3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00C7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A3303F">
              <w:rPr>
                <w:sz w:val="20"/>
                <w:szCs w:val="20"/>
              </w:rPr>
              <w:t xml:space="preserve">Prawo jazdy kat. B – zajęcia praktyczne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BB58" w14:textId="22FCF4F2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EBEC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C851E" w14:textId="77777777" w:rsidR="00522B2C" w:rsidRPr="00E653A4" w:rsidRDefault="00522B2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62ACC" w:rsidRPr="00E653A4" w14:paraId="6BCBE273" w14:textId="77777777" w:rsidTr="00F62ACC">
        <w:trPr>
          <w:trHeight w:val="340"/>
        </w:trPr>
        <w:tc>
          <w:tcPr>
            <w:tcW w:w="8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442C3" w14:textId="2A8B2BC3" w:rsidR="00F62ACC" w:rsidRPr="00E653A4" w:rsidRDefault="00F62AC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1E6B2" w14:textId="77777777" w:rsidR="00F62ACC" w:rsidRPr="00E653A4" w:rsidRDefault="00F62ACC" w:rsidP="00F62ACC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5C97D612" w14:textId="7247AD8B" w:rsidR="00FA0B04" w:rsidRDefault="00A3303F" w:rsidP="00FA0B04">
      <w:pPr>
        <w:pStyle w:val="Tekstpodstawowy"/>
        <w:tabs>
          <w:tab w:val="left" w:pos="284"/>
        </w:tabs>
        <w:jc w:val="both"/>
        <w:rPr>
          <w:b/>
          <w:bCs/>
        </w:rPr>
      </w:pPr>
      <w:r w:rsidRPr="00E653A4">
        <w:rPr>
          <w:sz w:val="20"/>
          <w:szCs w:val="20"/>
        </w:rPr>
        <w:t>W odpowiedzi na zapytanie ofertowe dot.</w:t>
      </w:r>
      <w:r w:rsidR="00FA0B04">
        <w:rPr>
          <w:sz w:val="20"/>
          <w:szCs w:val="20"/>
        </w:rPr>
        <w:t xml:space="preserve"> Wyboru wykonawcy</w:t>
      </w:r>
      <w:r w:rsidRPr="00E653A4">
        <w:rPr>
          <w:sz w:val="20"/>
          <w:szCs w:val="20"/>
        </w:rPr>
        <w:t xml:space="preserve"> </w:t>
      </w:r>
      <w:r w:rsidR="00FA0B04" w:rsidRPr="009334C2">
        <w:rPr>
          <w:b/>
          <w:bCs/>
        </w:rPr>
        <w:t>realizacj</w:t>
      </w:r>
      <w:r w:rsidR="00FA0B04">
        <w:rPr>
          <w:b/>
          <w:bCs/>
        </w:rPr>
        <w:t>i</w:t>
      </w:r>
      <w:r w:rsidR="00FA0B04" w:rsidRPr="009334C2">
        <w:rPr>
          <w:b/>
          <w:bCs/>
        </w:rPr>
        <w:t xml:space="preserve"> zadań wykładowcy teorii na kursie prawa jazdy kat. B oraz instruktora praktyki na kursie prawa jazdy kat. B</w:t>
      </w:r>
      <w:r w:rsidR="00FA0B04" w:rsidRPr="00E653A4">
        <w:rPr>
          <w:b/>
          <w:spacing w:val="-2"/>
        </w:rPr>
        <w:t xml:space="preserve"> </w:t>
      </w:r>
      <w:r w:rsidR="00FA0B04" w:rsidRPr="00E653A4">
        <w:rPr>
          <w:b/>
        </w:rPr>
        <w:t>w</w:t>
      </w:r>
      <w:r w:rsidR="00FA0B04" w:rsidRPr="00E653A4">
        <w:rPr>
          <w:b/>
          <w:spacing w:val="-3"/>
        </w:rPr>
        <w:t xml:space="preserve"> </w:t>
      </w:r>
      <w:r w:rsidR="00FA0B04" w:rsidRPr="00E653A4">
        <w:rPr>
          <w:b/>
        </w:rPr>
        <w:t>ramach</w:t>
      </w:r>
      <w:r w:rsidR="00FA0B04" w:rsidRPr="00E653A4">
        <w:rPr>
          <w:b/>
          <w:spacing w:val="-3"/>
        </w:rPr>
        <w:t xml:space="preserve"> </w:t>
      </w:r>
      <w:r w:rsidR="00FA0B04" w:rsidRPr="00E653A4">
        <w:rPr>
          <w:b/>
        </w:rPr>
        <w:t>projektu</w:t>
      </w:r>
      <w:r w:rsidR="00FA0B04" w:rsidRPr="00E653A4">
        <w:rPr>
          <w:b/>
          <w:spacing w:val="-5"/>
        </w:rPr>
        <w:t xml:space="preserve"> </w:t>
      </w:r>
      <w:r w:rsidR="00FA0B04" w:rsidRPr="00E653A4">
        <w:rPr>
          <w:b/>
        </w:rPr>
        <w:t>pt.</w:t>
      </w:r>
      <w:r w:rsidR="00FA0B04" w:rsidRPr="00E653A4">
        <w:rPr>
          <w:b/>
          <w:bCs/>
        </w:rPr>
        <w:t xml:space="preserve"> „Nowe szanse - lepsze jutro dla cudzoziemców w województwie śląskim” nr FESL.07.03-IP.02-0B91/24, który jest współfinansowany ze środków Europejskiego Funduszu Społecznego Plus w ramach Programu Fundusze Europejskie dla Śląskiego 2021-2027, FESL.07.00-Fundusze Europejskie dla społeczeństwa, Działanie FESL.07.03-Integracja </w:t>
      </w:r>
      <w:proofErr w:type="spellStart"/>
      <w:r w:rsidR="00FA0B04" w:rsidRPr="00E653A4">
        <w:rPr>
          <w:b/>
          <w:bCs/>
        </w:rPr>
        <w:t>społeczno</w:t>
      </w:r>
      <w:proofErr w:type="spellEnd"/>
      <w:r w:rsidR="00FA0B04" w:rsidRPr="00E653A4">
        <w:rPr>
          <w:b/>
          <w:bCs/>
        </w:rPr>
        <w:t xml:space="preserve"> - gospodarcza cudzoziemców.</w:t>
      </w:r>
    </w:p>
    <w:p w14:paraId="4DBDDA28" w14:textId="3247AA2E" w:rsidR="00522B2C" w:rsidRPr="00F62ACC" w:rsidRDefault="00522B2C" w:rsidP="00F62ACC">
      <w:pPr>
        <w:pStyle w:val="Akapitzlist1"/>
        <w:numPr>
          <w:ilvl w:val="0"/>
          <w:numId w:val="32"/>
        </w:numPr>
        <w:tabs>
          <w:tab w:val="clear" w:pos="720"/>
          <w:tab w:val="left" w:pos="284"/>
          <w:tab w:val="left" w:pos="832"/>
        </w:tabs>
        <w:spacing w:line="276" w:lineRule="auto"/>
        <w:ind w:left="0" w:firstLine="0"/>
        <w:rPr>
          <w:sz w:val="20"/>
          <w:szCs w:val="20"/>
        </w:rPr>
      </w:pPr>
      <w:r w:rsidRPr="00E653A4">
        <w:rPr>
          <w:sz w:val="20"/>
          <w:szCs w:val="20"/>
        </w:rPr>
        <w:t>Powyższe</w:t>
      </w:r>
      <w:r w:rsidRPr="00E653A4">
        <w:rPr>
          <w:spacing w:val="37"/>
          <w:sz w:val="20"/>
          <w:szCs w:val="20"/>
        </w:rPr>
        <w:t xml:space="preserve"> </w:t>
      </w:r>
      <w:r w:rsidRPr="00E653A4">
        <w:rPr>
          <w:sz w:val="20"/>
          <w:szCs w:val="20"/>
        </w:rPr>
        <w:t>ceny</w:t>
      </w:r>
      <w:r w:rsidRPr="00E653A4">
        <w:rPr>
          <w:spacing w:val="37"/>
          <w:sz w:val="20"/>
          <w:szCs w:val="20"/>
        </w:rPr>
        <w:t xml:space="preserve"> </w:t>
      </w:r>
      <w:r w:rsidRPr="00E653A4">
        <w:rPr>
          <w:sz w:val="20"/>
          <w:szCs w:val="20"/>
        </w:rPr>
        <w:t>uwzględniają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wszystkie</w:t>
      </w:r>
      <w:r w:rsidRPr="00E653A4">
        <w:rPr>
          <w:spacing w:val="39"/>
          <w:sz w:val="20"/>
          <w:szCs w:val="20"/>
        </w:rPr>
        <w:t xml:space="preserve"> </w:t>
      </w:r>
      <w:r w:rsidRPr="00E653A4">
        <w:rPr>
          <w:sz w:val="20"/>
          <w:szCs w:val="20"/>
        </w:rPr>
        <w:t>koszty</w:t>
      </w:r>
      <w:r w:rsidRPr="00E653A4">
        <w:rPr>
          <w:spacing w:val="38"/>
          <w:sz w:val="20"/>
          <w:szCs w:val="20"/>
        </w:rPr>
        <w:t xml:space="preserve"> </w:t>
      </w:r>
      <w:r w:rsidRPr="00E653A4">
        <w:rPr>
          <w:sz w:val="20"/>
          <w:szCs w:val="20"/>
        </w:rPr>
        <w:t>Wykonawcy</w:t>
      </w:r>
      <w:r w:rsidRPr="00E653A4">
        <w:rPr>
          <w:spacing w:val="38"/>
          <w:sz w:val="20"/>
          <w:szCs w:val="20"/>
        </w:rPr>
        <w:t xml:space="preserve"> </w:t>
      </w:r>
      <w:r w:rsidRPr="00E653A4">
        <w:rPr>
          <w:sz w:val="20"/>
          <w:szCs w:val="20"/>
        </w:rPr>
        <w:t>związane</w:t>
      </w:r>
      <w:r w:rsidRPr="00E653A4">
        <w:rPr>
          <w:spacing w:val="36"/>
          <w:sz w:val="20"/>
          <w:szCs w:val="20"/>
        </w:rPr>
        <w:t xml:space="preserve"> </w:t>
      </w:r>
      <w:r w:rsidRPr="00E653A4">
        <w:rPr>
          <w:sz w:val="20"/>
          <w:szCs w:val="20"/>
        </w:rPr>
        <w:t>z</w:t>
      </w:r>
      <w:r w:rsidRPr="00E653A4">
        <w:rPr>
          <w:spacing w:val="37"/>
          <w:sz w:val="20"/>
          <w:szCs w:val="20"/>
        </w:rPr>
        <w:t xml:space="preserve"> </w:t>
      </w:r>
      <w:r w:rsidRPr="00E653A4">
        <w:rPr>
          <w:sz w:val="20"/>
          <w:szCs w:val="20"/>
        </w:rPr>
        <w:t>wykonaniem</w:t>
      </w:r>
      <w:r w:rsidRPr="00E653A4">
        <w:rPr>
          <w:spacing w:val="36"/>
          <w:sz w:val="20"/>
          <w:szCs w:val="20"/>
        </w:rPr>
        <w:t xml:space="preserve"> </w:t>
      </w:r>
      <w:r w:rsidRPr="00E653A4">
        <w:rPr>
          <w:sz w:val="20"/>
          <w:szCs w:val="20"/>
        </w:rPr>
        <w:t>i dostarczeniem</w:t>
      </w:r>
      <w:r w:rsidRPr="00E653A4">
        <w:rPr>
          <w:spacing w:val="36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 xml:space="preserve">przedmiotu </w:t>
      </w:r>
      <w:r w:rsidRPr="00E653A4">
        <w:rPr>
          <w:sz w:val="20"/>
          <w:szCs w:val="20"/>
        </w:rPr>
        <w:t>zamówienia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i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oszacowane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zostały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z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uwzględnieniem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wszystkich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warunków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określonych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w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zapytaniu</w:t>
      </w:r>
      <w:r w:rsidRPr="00E653A4">
        <w:rPr>
          <w:spacing w:val="-8"/>
          <w:sz w:val="20"/>
          <w:szCs w:val="20"/>
        </w:rPr>
        <w:t xml:space="preserve"> </w:t>
      </w:r>
      <w:r w:rsidR="00F62ACC">
        <w:rPr>
          <w:spacing w:val="-8"/>
          <w:sz w:val="20"/>
          <w:szCs w:val="20"/>
        </w:rPr>
        <w:t>o</w:t>
      </w:r>
      <w:r w:rsidRPr="00F62ACC">
        <w:rPr>
          <w:spacing w:val="-2"/>
          <w:sz w:val="20"/>
          <w:szCs w:val="20"/>
        </w:rPr>
        <w:t>fertowym.</w:t>
      </w:r>
    </w:p>
    <w:p w14:paraId="076720A1" w14:textId="77777777" w:rsidR="00522B2C" w:rsidRPr="00E653A4" w:rsidRDefault="00522B2C" w:rsidP="00522B2C">
      <w:pPr>
        <w:pStyle w:val="Akapitzlist1"/>
        <w:numPr>
          <w:ilvl w:val="0"/>
          <w:numId w:val="32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jc w:val="left"/>
        <w:rPr>
          <w:sz w:val="20"/>
          <w:szCs w:val="20"/>
        </w:rPr>
      </w:pPr>
      <w:r w:rsidRPr="00E653A4">
        <w:rPr>
          <w:sz w:val="20"/>
          <w:szCs w:val="20"/>
        </w:rPr>
        <w:t>Deklarowany</w:t>
      </w:r>
      <w:r w:rsidRPr="00E653A4">
        <w:rPr>
          <w:spacing w:val="-12"/>
          <w:sz w:val="20"/>
          <w:szCs w:val="20"/>
        </w:rPr>
        <w:t xml:space="preserve"> </w:t>
      </w:r>
      <w:r w:rsidRPr="00E653A4">
        <w:rPr>
          <w:sz w:val="20"/>
          <w:szCs w:val="20"/>
        </w:rPr>
        <w:t>termin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na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rozpoczęcie</w:t>
      </w:r>
      <w:r w:rsidRPr="00E653A4">
        <w:rPr>
          <w:spacing w:val="-12"/>
          <w:sz w:val="20"/>
          <w:szCs w:val="20"/>
        </w:rPr>
        <w:t xml:space="preserve"> </w:t>
      </w:r>
      <w:r w:rsidRPr="00E653A4">
        <w:rPr>
          <w:sz w:val="20"/>
          <w:szCs w:val="20"/>
        </w:rPr>
        <w:t>usługi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od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momentu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otrzymania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listy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osób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skierowanych</w:t>
      </w:r>
      <w:r w:rsidRPr="00E653A4">
        <w:rPr>
          <w:spacing w:val="-12"/>
          <w:sz w:val="20"/>
          <w:szCs w:val="20"/>
        </w:rPr>
        <w:t xml:space="preserve"> </w:t>
      </w:r>
      <w:r w:rsidRPr="00E653A4">
        <w:rPr>
          <w:sz w:val="20"/>
          <w:szCs w:val="20"/>
        </w:rPr>
        <w:t>na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usługę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 xml:space="preserve">………………… </w:t>
      </w:r>
      <w:r w:rsidRPr="00E653A4">
        <w:rPr>
          <w:sz w:val="20"/>
          <w:szCs w:val="20"/>
        </w:rPr>
        <w:t>dni</w:t>
      </w:r>
      <w:r w:rsidRPr="00E653A4">
        <w:rPr>
          <w:spacing w:val="-4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>roboczych.</w:t>
      </w:r>
    </w:p>
    <w:p w14:paraId="605C5DDA" w14:textId="77777777" w:rsidR="00A3303F" w:rsidRDefault="00A3303F" w:rsidP="00522B2C">
      <w:pPr>
        <w:pStyle w:val="Akapitzlist"/>
        <w:widowControl w:val="0"/>
        <w:suppressAutoHyphens/>
        <w:spacing w:after="0" w:line="360" w:lineRule="auto"/>
        <w:ind w:left="0"/>
        <w:jc w:val="both"/>
      </w:pPr>
    </w:p>
    <w:p w14:paraId="5111DB61" w14:textId="77777777" w:rsidR="00522B2C" w:rsidRDefault="00522B2C" w:rsidP="00522B2C">
      <w:pPr>
        <w:pStyle w:val="Akapitzlist"/>
        <w:widowControl w:val="0"/>
        <w:suppressAutoHyphens/>
        <w:spacing w:after="0" w:line="240" w:lineRule="auto"/>
        <w:ind w:left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4287D6FC" w14:textId="77777777" w:rsidR="00522B2C" w:rsidRDefault="00522B2C" w:rsidP="00522B2C">
      <w:pPr>
        <w:pStyle w:val="Akapitzlist"/>
        <w:widowControl w:val="0"/>
        <w:suppressAutoHyphens/>
        <w:spacing w:after="0" w:line="240" w:lineRule="auto"/>
        <w:ind w:left="0"/>
        <w:jc w:val="both"/>
      </w:pPr>
    </w:p>
    <w:p w14:paraId="1765038B" w14:textId="156746C1" w:rsidR="00522B2C" w:rsidRPr="00E653A4" w:rsidRDefault="00522B2C" w:rsidP="00522B2C">
      <w:pPr>
        <w:pStyle w:val="Akapitzlist"/>
        <w:widowControl w:val="0"/>
        <w:suppressAutoHyphens/>
        <w:spacing w:after="0" w:line="360" w:lineRule="auto"/>
        <w:ind w:left="0"/>
        <w:jc w:val="both"/>
        <w:sectPr w:rsidR="00522B2C" w:rsidRPr="00E653A4" w:rsidSect="00A3303F">
          <w:type w:val="continuous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Data i podpis Oferenta</w:t>
      </w:r>
    </w:p>
    <w:p w14:paraId="4F2BF065" w14:textId="3D3896C0" w:rsidR="00FA0B04" w:rsidRDefault="00FA0B04" w:rsidP="00FA0B04">
      <w:pPr>
        <w:tabs>
          <w:tab w:val="left" w:pos="284"/>
        </w:tabs>
        <w:jc w:val="right"/>
        <w:rPr>
          <w:i/>
          <w:spacing w:val="-7"/>
          <w:sz w:val="18"/>
          <w:szCs w:val="18"/>
        </w:rPr>
      </w:pPr>
      <w:r w:rsidRPr="00E653A4">
        <w:rPr>
          <w:i/>
          <w:sz w:val="18"/>
          <w:szCs w:val="18"/>
        </w:rPr>
        <w:lastRenderedPageBreak/>
        <w:t>Załącznik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nr</w:t>
      </w:r>
      <w:r w:rsidRPr="00E653A4">
        <w:rPr>
          <w:i/>
          <w:spacing w:val="-8"/>
          <w:sz w:val="18"/>
          <w:szCs w:val="18"/>
        </w:rPr>
        <w:t xml:space="preserve"> </w:t>
      </w:r>
      <w:r>
        <w:rPr>
          <w:i/>
          <w:spacing w:val="-8"/>
          <w:sz w:val="18"/>
          <w:szCs w:val="18"/>
        </w:rPr>
        <w:t>2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do</w:t>
      </w:r>
      <w:r w:rsidRPr="00E653A4">
        <w:rPr>
          <w:i/>
          <w:spacing w:val="-5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ZAPYTANIE OFERTOWE</w:t>
      </w:r>
      <w:r w:rsidRPr="00E653A4">
        <w:rPr>
          <w:i/>
          <w:spacing w:val="-7"/>
          <w:sz w:val="18"/>
          <w:szCs w:val="18"/>
        </w:rPr>
        <w:t xml:space="preserve"> nr </w:t>
      </w:r>
      <w:r w:rsidR="00286131">
        <w:rPr>
          <w:i/>
          <w:spacing w:val="-7"/>
          <w:sz w:val="18"/>
          <w:szCs w:val="18"/>
        </w:rPr>
        <w:t>7</w:t>
      </w:r>
      <w:r w:rsidRPr="00E653A4">
        <w:rPr>
          <w:i/>
          <w:spacing w:val="-7"/>
          <w:sz w:val="18"/>
          <w:szCs w:val="18"/>
        </w:rPr>
        <w:t>/FESL.07.03-IP.02-0B91/24</w:t>
      </w:r>
    </w:p>
    <w:p w14:paraId="63B224BC" w14:textId="77777777" w:rsidR="00FA0B04" w:rsidRPr="00A3303F" w:rsidRDefault="00FA0B04" w:rsidP="00FA0B04">
      <w:pPr>
        <w:tabs>
          <w:tab w:val="left" w:pos="284"/>
        </w:tabs>
        <w:jc w:val="center"/>
        <w:rPr>
          <w:b/>
          <w:bCs/>
          <w:iCs/>
          <w:spacing w:val="-7"/>
        </w:rPr>
      </w:pPr>
      <w:r w:rsidRPr="00A3303F">
        <w:rPr>
          <w:b/>
          <w:bCs/>
          <w:iCs/>
          <w:spacing w:val="-7"/>
        </w:rPr>
        <w:t>FORMULARZ OFERTOWY</w:t>
      </w:r>
    </w:p>
    <w:p w14:paraId="44383C87" w14:textId="77777777" w:rsidR="00FA0B04" w:rsidRPr="00E653A4" w:rsidRDefault="00FA0B04" w:rsidP="00FA0B04">
      <w:pPr>
        <w:tabs>
          <w:tab w:val="left" w:pos="284"/>
        </w:tabs>
        <w:rPr>
          <w:sz w:val="20"/>
          <w:szCs w:val="20"/>
        </w:rPr>
        <w:sectPr w:rsidR="00FA0B04" w:rsidRPr="00E653A4" w:rsidSect="00FA0B04">
          <w:headerReference w:type="default" r:id="rId10"/>
          <w:footerReference w:type="default" r:id="rId11"/>
          <w:pgSz w:w="11906" w:h="16838"/>
          <w:pgMar w:top="1417" w:right="1417" w:bottom="1417" w:left="1417" w:header="378" w:footer="1184" w:gutter="0"/>
          <w:cols w:space="708"/>
          <w:docGrid w:linePitch="299" w:charSpace="4096"/>
        </w:sectPr>
      </w:pPr>
    </w:p>
    <w:p w14:paraId="3C76E707" w14:textId="77777777" w:rsidR="00FA0B04" w:rsidRPr="00E653A4" w:rsidRDefault="00FA0B04" w:rsidP="00FA0B04">
      <w:pPr>
        <w:pStyle w:val="Tekstpodstawowy"/>
        <w:tabs>
          <w:tab w:val="left" w:pos="284"/>
        </w:tabs>
        <w:rPr>
          <w:i/>
        </w:rPr>
      </w:pPr>
      <w:r w:rsidRPr="00E653A4">
        <w:rPr>
          <w:i/>
        </w:rPr>
        <w:t>………………………………………</w:t>
      </w:r>
      <w:r>
        <w:rPr>
          <w:i/>
        </w:rPr>
        <w:t xml:space="preserve">                                                   </w:t>
      </w:r>
    </w:p>
    <w:p w14:paraId="3889C52B" w14:textId="77777777" w:rsidR="00FA0B04" w:rsidRPr="00E653A4" w:rsidRDefault="00FA0B04" w:rsidP="00FA0B04">
      <w:pPr>
        <w:pStyle w:val="Tekstpodstawowy"/>
        <w:tabs>
          <w:tab w:val="left" w:pos="284"/>
        </w:tabs>
        <w:rPr>
          <w:i/>
        </w:rPr>
      </w:pPr>
      <w:r w:rsidRPr="00E653A4">
        <w:t>pieczątka Wykonawcy</w:t>
      </w:r>
    </w:p>
    <w:p w14:paraId="185DE35B" w14:textId="77777777" w:rsidR="00FA0B04" w:rsidRPr="00E653A4" w:rsidRDefault="00FA0B04" w:rsidP="00FA0B04">
      <w:pPr>
        <w:pStyle w:val="Tekstpodstawowy"/>
        <w:tabs>
          <w:tab w:val="left" w:pos="284"/>
        </w:tabs>
        <w:rPr>
          <w:i/>
        </w:rPr>
      </w:pPr>
    </w:p>
    <w:p w14:paraId="64E7E0A4" w14:textId="77777777" w:rsidR="00FA0B04" w:rsidRPr="00E653A4" w:rsidRDefault="00FA0B04" w:rsidP="00FA0B04">
      <w:pPr>
        <w:pStyle w:val="Nagwek1"/>
        <w:framePr w:wrap="around"/>
        <w:tabs>
          <w:tab w:val="left" w:pos="284"/>
        </w:tabs>
        <w:spacing w:line="276" w:lineRule="auto"/>
        <w:jc w:val="left"/>
      </w:pPr>
    </w:p>
    <w:p w14:paraId="2EA1D177" w14:textId="77777777" w:rsidR="00FA0B04" w:rsidRDefault="00FA0B04" w:rsidP="00FA0B04">
      <w:pPr>
        <w:tabs>
          <w:tab w:val="left" w:pos="284"/>
        </w:tabs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                                      </w:t>
      </w:r>
    </w:p>
    <w:p w14:paraId="10ED8C90" w14:textId="77777777" w:rsidR="00FA0B04" w:rsidRDefault="00FA0B04" w:rsidP="00FA0B04">
      <w:pPr>
        <w:pStyle w:val="Tekstpodstawowy"/>
        <w:tabs>
          <w:tab w:val="left" w:pos="284"/>
        </w:tabs>
      </w:pPr>
      <w:r>
        <w:t>……………………………………</w:t>
      </w:r>
    </w:p>
    <w:p w14:paraId="04362AFC" w14:textId="4051CBA4" w:rsidR="00FA0B04" w:rsidRPr="00E653A4" w:rsidRDefault="00FA0B04" w:rsidP="00FA0B04">
      <w:pPr>
        <w:pStyle w:val="Tekstpodstawowy"/>
        <w:tabs>
          <w:tab w:val="left" w:pos="284"/>
        </w:tabs>
        <w:sectPr w:rsidR="00FA0B04" w:rsidRPr="00E653A4" w:rsidSect="00FA0B04">
          <w:type w:val="continuous"/>
          <w:pgSz w:w="11906" w:h="16838"/>
          <w:pgMar w:top="1417" w:right="1417" w:bottom="1417" w:left="1417" w:header="378" w:footer="1184" w:gutter="0"/>
          <w:cols w:num="3" w:space="1494" w:equalWidth="0">
            <w:col w:w="2559" w:space="992"/>
            <w:col w:w="1893" w:space="1494"/>
            <w:col w:w="2133"/>
          </w:cols>
          <w:docGrid w:linePitch="100" w:charSpace="4096"/>
        </w:sectPr>
      </w:pPr>
      <w:r w:rsidRPr="00E653A4">
        <w:t>data,</w:t>
      </w:r>
      <w:r w:rsidRPr="00E653A4">
        <w:rPr>
          <w:spacing w:val="-5"/>
        </w:rPr>
        <w:t xml:space="preserve"> </w:t>
      </w:r>
      <w:r w:rsidRPr="00E653A4">
        <w:rPr>
          <w:spacing w:val="-2"/>
        </w:rPr>
        <w:t>miejscowość</w:t>
      </w:r>
      <w:r>
        <w:rPr>
          <w:spacing w:val="-2"/>
        </w:rPr>
        <w:t xml:space="preserve">      </w:t>
      </w:r>
    </w:p>
    <w:p w14:paraId="2D1BC1A4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6B4DD202" w14:textId="1CFE2201" w:rsidR="00FA0B04" w:rsidRPr="00522B2C" w:rsidRDefault="00FA0B04" w:rsidP="00522B2C">
      <w:pPr>
        <w:tabs>
          <w:tab w:val="left" w:pos="284"/>
        </w:tabs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37E900A" w14:textId="77777777" w:rsidR="00FA0B04" w:rsidRPr="00E653A4" w:rsidRDefault="00FA0B04" w:rsidP="00FA0B04">
      <w:pPr>
        <w:tabs>
          <w:tab w:val="left" w:pos="284"/>
        </w:tabs>
        <w:rPr>
          <w:spacing w:val="-2"/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968861B" w14:textId="77777777" w:rsidR="00FA0B04" w:rsidRPr="00E653A4" w:rsidRDefault="00FA0B04" w:rsidP="00FA0B04">
      <w:pPr>
        <w:tabs>
          <w:tab w:val="left" w:pos="284"/>
        </w:tabs>
        <w:rPr>
          <w:spacing w:val="-2"/>
          <w:sz w:val="20"/>
          <w:szCs w:val="20"/>
        </w:rPr>
      </w:pPr>
    </w:p>
    <w:p w14:paraId="3A93B57C" w14:textId="77777777" w:rsidR="00FA0B04" w:rsidRPr="00E653A4" w:rsidRDefault="00FA0B04" w:rsidP="00FA0B04">
      <w:pPr>
        <w:pStyle w:val="Tekstpodstawowy"/>
        <w:tabs>
          <w:tab w:val="left" w:pos="284"/>
        </w:tabs>
        <w:jc w:val="center"/>
      </w:pPr>
      <w:r w:rsidRPr="00E653A4">
        <w:t>(nazwa</w:t>
      </w:r>
      <w:r w:rsidRPr="00E653A4">
        <w:rPr>
          <w:spacing w:val="-5"/>
        </w:rPr>
        <w:t xml:space="preserve"> </w:t>
      </w:r>
      <w:r w:rsidRPr="00E653A4">
        <w:t>i</w:t>
      </w:r>
      <w:r w:rsidRPr="00E653A4">
        <w:rPr>
          <w:spacing w:val="-5"/>
        </w:rPr>
        <w:t xml:space="preserve"> </w:t>
      </w:r>
      <w:r w:rsidRPr="00E653A4">
        <w:t>adres</w:t>
      </w:r>
      <w:r w:rsidRPr="00E653A4">
        <w:rPr>
          <w:spacing w:val="-4"/>
        </w:rPr>
        <w:t xml:space="preserve"> </w:t>
      </w:r>
      <w:r w:rsidRPr="00E653A4">
        <w:rPr>
          <w:spacing w:val="-2"/>
        </w:rPr>
        <w:t>Wykonawcy)</w:t>
      </w:r>
    </w:p>
    <w:p w14:paraId="4FA63342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1C685A30" w14:textId="0CFC2631" w:rsidR="00FA0B04" w:rsidRPr="00E653A4" w:rsidRDefault="00FA0B04" w:rsidP="00FA0B04">
      <w:pPr>
        <w:pStyle w:val="Tekstpodstawowy"/>
        <w:tabs>
          <w:tab w:val="left" w:pos="284"/>
        </w:tabs>
      </w:pPr>
      <w:r w:rsidRPr="00E653A4">
        <w:t>numer</w:t>
      </w:r>
      <w:r w:rsidRPr="00E653A4">
        <w:rPr>
          <w:spacing w:val="-8"/>
        </w:rPr>
        <w:t xml:space="preserve"> </w:t>
      </w:r>
      <w:r w:rsidRPr="00E653A4">
        <w:t>telefonu:</w:t>
      </w:r>
      <w:r w:rsidRPr="00E653A4">
        <w:rPr>
          <w:spacing w:val="-9"/>
        </w:rPr>
        <w:t xml:space="preserve"> </w:t>
      </w:r>
      <w:r w:rsidRPr="00E653A4">
        <w:rPr>
          <w:spacing w:val="-2"/>
        </w:rPr>
        <w:t>………………………………………………………………………..</w:t>
      </w:r>
    </w:p>
    <w:p w14:paraId="2C15FF10" w14:textId="1AC9ED16" w:rsidR="00FA0B04" w:rsidRPr="00E653A4" w:rsidRDefault="00FA0B04" w:rsidP="00FA0B04">
      <w:pPr>
        <w:pStyle w:val="Tekstpodstawowy"/>
        <w:tabs>
          <w:tab w:val="left" w:pos="284"/>
        </w:tabs>
      </w:pPr>
      <w:r w:rsidRPr="00E653A4">
        <w:t>e-mail:</w:t>
      </w:r>
      <w:r w:rsidRPr="00E653A4">
        <w:rPr>
          <w:spacing w:val="-7"/>
        </w:rPr>
        <w:t xml:space="preserve"> </w:t>
      </w:r>
      <w:r w:rsidRPr="00E653A4">
        <w:rPr>
          <w:spacing w:val="-2"/>
        </w:rPr>
        <w:t>……………………………………………………………………………………..</w:t>
      </w:r>
    </w:p>
    <w:p w14:paraId="19739B09" w14:textId="5C6B4885" w:rsidR="00FA0B04" w:rsidRPr="00522B2C" w:rsidRDefault="00FA0B04" w:rsidP="00522B2C">
      <w:pPr>
        <w:tabs>
          <w:tab w:val="left" w:pos="28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WYKAZ </w:t>
      </w:r>
      <w:r w:rsidR="00522B2C">
        <w:rPr>
          <w:b/>
          <w:sz w:val="20"/>
          <w:szCs w:val="20"/>
        </w:rPr>
        <w:t>DOŚWIADCZENIA</w:t>
      </w:r>
      <w:r>
        <w:rPr>
          <w:b/>
          <w:sz w:val="20"/>
          <w:szCs w:val="20"/>
        </w:rPr>
        <w:t xml:space="preserve"> WNIOSKODAWC</w:t>
      </w:r>
      <w:r w:rsidR="00522B2C">
        <w:rPr>
          <w:b/>
          <w:sz w:val="20"/>
          <w:szCs w:val="20"/>
        </w:rPr>
        <w:t>Y</w:t>
      </w:r>
    </w:p>
    <w:p w14:paraId="575BD096" w14:textId="5D4D9C83" w:rsidR="00522B2C" w:rsidRPr="00522B2C" w:rsidRDefault="00522B2C" w:rsidP="00522B2C">
      <w:pPr>
        <w:pStyle w:val="Tekstpodstawowy"/>
        <w:tabs>
          <w:tab w:val="left" w:pos="284"/>
        </w:tabs>
        <w:jc w:val="both"/>
      </w:pPr>
    </w:p>
    <w:p w14:paraId="45861D1E" w14:textId="6F01E2C8" w:rsidR="00522B2C" w:rsidRPr="00522B2C" w:rsidRDefault="00522B2C" w:rsidP="00522B2C">
      <w:pPr>
        <w:pStyle w:val="Tekstpodstawowy"/>
        <w:tabs>
          <w:tab w:val="left" w:pos="284"/>
        </w:tabs>
        <w:jc w:val="both"/>
      </w:pPr>
      <w:r w:rsidRPr="00522B2C">
        <w:t xml:space="preserve">Liczba przeszkolonych osób w okresie </w:t>
      </w:r>
      <w:r>
        <w:t>2</w:t>
      </w:r>
      <w:r w:rsidRPr="00522B2C">
        <w:t xml:space="preserve"> lat od daty ogłoszenia postępowania ofertowego - Prowadzenie zajęć praktycznych na kursie prawa jazdy kat. B:</w:t>
      </w:r>
    </w:p>
    <w:p w14:paraId="3F5CD955" w14:textId="61E44371" w:rsidR="00FA0B04" w:rsidRPr="00E653A4" w:rsidRDefault="00522B2C" w:rsidP="00522B2C">
      <w:pPr>
        <w:pStyle w:val="Tekstpodstawowy"/>
        <w:tabs>
          <w:tab w:val="left" w:pos="284"/>
        </w:tabs>
        <w:jc w:val="both"/>
      </w:pPr>
      <w:r w:rsidRPr="00522B2C">
        <w:t>……………………….……………………………………………………………………………………………………………………………………</w:t>
      </w:r>
    </w:p>
    <w:p w14:paraId="680A57EF" w14:textId="77777777" w:rsidR="00FA0B04" w:rsidRPr="00FA0B04" w:rsidRDefault="00FA0B04" w:rsidP="00FA0B04">
      <w:pPr>
        <w:pStyle w:val="Nagwek2"/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FA0B04">
        <w:rPr>
          <w:rFonts w:asciiTheme="minorHAnsi" w:hAnsiTheme="minorHAnsi" w:cstheme="minorHAnsi"/>
          <w:color w:val="auto"/>
          <w:sz w:val="20"/>
          <w:szCs w:val="20"/>
        </w:rPr>
        <w:t>Ja, niżej podpisany, oświadczam, iż dysponuję kadrą do realizacji przedmiotu zamówienia, spełniającą warunki określone</w:t>
      </w:r>
      <w:r w:rsidRPr="00FA0B04">
        <w:rPr>
          <w:rFonts w:asciiTheme="minorHAnsi" w:hAnsiTheme="minorHAnsi" w:cstheme="minorHAnsi"/>
          <w:color w:val="auto"/>
          <w:spacing w:val="40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FA0B04">
        <w:rPr>
          <w:rFonts w:asciiTheme="minorHAnsi" w:hAnsiTheme="minorHAnsi" w:cstheme="minorHAnsi"/>
          <w:color w:val="auto"/>
          <w:spacing w:val="-3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zapytaniu ofertowym. Dokumenty potwierdzające spełnienie warunków, o których mowa w zapytaniu ofertowym (np. referencje, itp.) przedstawiam w załączeniu. Jednocześnie zobowiązuję się zapewnić każdorazowo kadrę adekwatną do realizacji przedmiotu zamówienia, po otrzymaniu zgody od Zamawiającego.</w:t>
      </w:r>
    </w:p>
    <w:p w14:paraId="6FDC65A8" w14:textId="77777777" w:rsidR="00FA0B04" w:rsidRPr="00FA0B04" w:rsidRDefault="00FA0B04" w:rsidP="00FA0B04">
      <w:pPr>
        <w:pStyle w:val="Tekstpodstawowy"/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</w:p>
    <w:p w14:paraId="7534C534" w14:textId="77777777" w:rsidR="00FA0B04" w:rsidRPr="00FA0B04" w:rsidRDefault="00FA0B04" w:rsidP="00FA0B04">
      <w:pPr>
        <w:pStyle w:val="Tekstpodstawowy"/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</w:p>
    <w:p w14:paraId="047E60BE" w14:textId="77777777" w:rsidR="00FA0B04" w:rsidRPr="00FA0B04" w:rsidRDefault="00FA0B04" w:rsidP="00FA0B04">
      <w:pPr>
        <w:tabs>
          <w:tab w:val="left" w:pos="284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FA0B04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……………………………………………………………..</w:t>
      </w:r>
    </w:p>
    <w:p w14:paraId="7F520E72" w14:textId="77777777" w:rsidR="00FA0B04" w:rsidRPr="00FA0B04" w:rsidRDefault="00FA0B04" w:rsidP="00FA0B04">
      <w:pPr>
        <w:tabs>
          <w:tab w:val="left" w:pos="284"/>
        </w:tabs>
        <w:jc w:val="center"/>
        <w:rPr>
          <w:rFonts w:asciiTheme="minorHAnsi" w:hAnsiTheme="minorHAnsi" w:cstheme="minorHAnsi"/>
          <w:b/>
          <w:sz w:val="20"/>
          <w:szCs w:val="20"/>
        </w:rPr>
        <w:sectPr w:rsidR="00FA0B04" w:rsidRPr="00FA0B04" w:rsidSect="00FA0B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 w:rsidRPr="00FA0B04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podpis</w:t>
      </w:r>
      <w:r w:rsidRPr="00FA0B04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b/>
          <w:spacing w:val="-2"/>
          <w:sz w:val="20"/>
          <w:szCs w:val="20"/>
        </w:rPr>
        <w:t>Oferenta</w:t>
      </w:r>
    </w:p>
    <w:p w14:paraId="6920431B" w14:textId="682205DF" w:rsidR="00FA0B04" w:rsidRPr="00E653A4" w:rsidRDefault="00FA0B04" w:rsidP="00FA0B04">
      <w:pPr>
        <w:tabs>
          <w:tab w:val="left" w:pos="284"/>
        </w:tabs>
        <w:jc w:val="right"/>
        <w:rPr>
          <w:i/>
          <w:spacing w:val="-7"/>
          <w:sz w:val="18"/>
          <w:szCs w:val="18"/>
        </w:rPr>
      </w:pPr>
      <w:r w:rsidRPr="00E653A4">
        <w:rPr>
          <w:i/>
          <w:sz w:val="18"/>
          <w:szCs w:val="18"/>
        </w:rPr>
        <w:lastRenderedPageBreak/>
        <w:t>Załącznik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nr</w:t>
      </w:r>
      <w:r w:rsidRPr="00E653A4">
        <w:rPr>
          <w:i/>
          <w:spacing w:val="-8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3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do</w:t>
      </w:r>
      <w:r w:rsidRPr="00E653A4">
        <w:rPr>
          <w:i/>
          <w:spacing w:val="-5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ZAPYTANIE OFERTOWE</w:t>
      </w:r>
      <w:r w:rsidRPr="00E653A4">
        <w:rPr>
          <w:i/>
          <w:spacing w:val="-7"/>
          <w:sz w:val="18"/>
          <w:szCs w:val="18"/>
        </w:rPr>
        <w:t xml:space="preserve"> nr </w:t>
      </w:r>
      <w:r w:rsidR="00286131">
        <w:rPr>
          <w:i/>
          <w:spacing w:val="-7"/>
          <w:sz w:val="18"/>
          <w:szCs w:val="18"/>
        </w:rPr>
        <w:t>7</w:t>
      </w:r>
      <w:r w:rsidRPr="00E653A4">
        <w:rPr>
          <w:i/>
          <w:spacing w:val="-7"/>
          <w:sz w:val="18"/>
          <w:szCs w:val="18"/>
        </w:rPr>
        <w:t>/FESL.07.03-IP.02-0B91/24</w:t>
      </w:r>
    </w:p>
    <w:p w14:paraId="15BB602B" w14:textId="77777777" w:rsidR="00FA0B04" w:rsidRPr="00E653A4" w:rsidRDefault="00FA0B04" w:rsidP="00FA0B04">
      <w:pPr>
        <w:pStyle w:val="Nagwek1"/>
        <w:framePr w:wrap="around"/>
        <w:tabs>
          <w:tab w:val="left" w:pos="284"/>
        </w:tabs>
        <w:spacing w:line="276" w:lineRule="auto"/>
        <w:rPr>
          <w:spacing w:val="-2"/>
        </w:rPr>
      </w:pPr>
    </w:p>
    <w:p w14:paraId="6A559AF4" w14:textId="77777777" w:rsidR="00FA0B04" w:rsidRPr="00E653A4" w:rsidRDefault="00FA0B04" w:rsidP="00FA0B04">
      <w:pPr>
        <w:pStyle w:val="Tekstpodstawowy"/>
        <w:tabs>
          <w:tab w:val="left" w:pos="284"/>
        </w:tabs>
        <w:rPr>
          <w:b/>
        </w:rPr>
      </w:pPr>
    </w:p>
    <w:p w14:paraId="7126611F" w14:textId="77777777" w:rsidR="00FA0B04" w:rsidRPr="00E653A4" w:rsidRDefault="00FA0B04" w:rsidP="00FA0B04">
      <w:pPr>
        <w:pStyle w:val="Tekstpodstawowy"/>
        <w:tabs>
          <w:tab w:val="left" w:pos="284"/>
        </w:tabs>
      </w:pPr>
      <w:r w:rsidRPr="00E653A4">
        <w:t>Imię</w:t>
      </w:r>
      <w:r w:rsidRPr="00E653A4">
        <w:rPr>
          <w:spacing w:val="-6"/>
        </w:rPr>
        <w:t xml:space="preserve"> </w:t>
      </w:r>
      <w:r w:rsidRPr="00E653A4">
        <w:t>i</w:t>
      </w:r>
      <w:r w:rsidRPr="00E653A4">
        <w:rPr>
          <w:spacing w:val="-5"/>
        </w:rPr>
        <w:t xml:space="preserve"> </w:t>
      </w:r>
      <w:r w:rsidRPr="00E653A4">
        <w:t>nazwisko</w:t>
      </w:r>
      <w:r w:rsidRPr="00E653A4">
        <w:rPr>
          <w:spacing w:val="-5"/>
        </w:rPr>
        <w:t xml:space="preserve"> </w:t>
      </w:r>
      <w:r w:rsidRPr="00E653A4">
        <w:rPr>
          <w:spacing w:val="-2"/>
        </w:rPr>
        <w:t>Wykonawcy:</w:t>
      </w:r>
    </w:p>
    <w:p w14:paraId="6868E456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1B0C9DAC" w14:textId="77777777" w:rsidR="00FA0B04" w:rsidRPr="00E653A4" w:rsidRDefault="00FA0B04" w:rsidP="00FA0B04">
      <w:pPr>
        <w:tabs>
          <w:tab w:val="left" w:pos="284"/>
        </w:tabs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E098E93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5FAF74FE" w14:textId="77777777" w:rsidR="00FA0B04" w:rsidRPr="00E653A4" w:rsidRDefault="00FA0B04" w:rsidP="00FA0B04">
      <w:pPr>
        <w:pStyle w:val="Tekstpodstawowy"/>
        <w:tabs>
          <w:tab w:val="left" w:pos="284"/>
        </w:tabs>
        <w:rPr>
          <w:spacing w:val="-2"/>
        </w:rPr>
      </w:pPr>
      <w:r w:rsidRPr="00E653A4">
        <w:t>Adres</w:t>
      </w:r>
      <w:r w:rsidRPr="00E653A4">
        <w:rPr>
          <w:spacing w:val="-7"/>
        </w:rPr>
        <w:t xml:space="preserve"> </w:t>
      </w:r>
      <w:r w:rsidRPr="00E653A4">
        <w:rPr>
          <w:spacing w:val="-2"/>
        </w:rPr>
        <w:t>Wykonawcy</w:t>
      </w:r>
    </w:p>
    <w:p w14:paraId="69281B13" w14:textId="77777777" w:rsidR="00FA0B04" w:rsidRPr="00E653A4" w:rsidRDefault="00FA0B04" w:rsidP="00FA0B04">
      <w:pPr>
        <w:tabs>
          <w:tab w:val="left" w:pos="284"/>
        </w:tabs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258B7F1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jc w:val="center"/>
        <w:rPr>
          <w:b/>
        </w:rPr>
      </w:pPr>
      <w:r>
        <w:rPr>
          <w:b/>
        </w:rPr>
        <w:t>OŚWIADCZENIE</w:t>
      </w:r>
    </w:p>
    <w:p w14:paraId="42A389D5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16EB99BB" w14:textId="77777777" w:rsidR="00FA0B04" w:rsidRPr="00FA0B04" w:rsidRDefault="00FA0B04" w:rsidP="00FA0B04">
      <w:pPr>
        <w:pStyle w:val="Nagwek2"/>
        <w:tabs>
          <w:tab w:val="left" w:pos="284"/>
        </w:tabs>
        <w:rPr>
          <w:rFonts w:asciiTheme="minorHAnsi" w:hAnsiTheme="minorHAnsi" w:cstheme="minorHAnsi"/>
          <w:color w:val="auto"/>
          <w:sz w:val="20"/>
          <w:szCs w:val="20"/>
        </w:rPr>
      </w:pPr>
      <w:r w:rsidRPr="00FA0B04">
        <w:rPr>
          <w:rFonts w:asciiTheme="minorHAnsi" w:hAnsiTheme="minorHAnsi" w:cstheme="minorHAnsi"/>
          <w:color w:val="auto"/>
          <w:sz w:val="20"/>
          <w:szCs w:val="20"/>
        </w:rPr>
        <w:t>Ja,</w:t>
      </w:r>
      <w:r w:rsidRPr="00FA0B04">
        <w:rPr>
          <w:rFonts w:asciiTheme="minorHAnsi" w:hAnsiTheme="minorHAnsi" w:cstheme="minorHAnsi"/>
          <w:color w:val="auto"/>
          <w:spacing w:val="-9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niżej</w:t>
      </w:r>
      <w:r w:rsidRPr="00FA0B04">
        <w:rPr>
          <w:rFonts w:asciiTheme="minorHAnsi" w:hAnsiTheme="minorHAnsi" w:cstheme="minorHAnsi"/>
          <w:color w:val="auto"/>
          <w:spacing w:val="-8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podpisany/a</w:t>
      </w:r>
      <w:r w:rsidRPr="00FA0B04">
        <w:rPr>
          <w:rFonts w:asciiTheme="minorHAnsi" w:hAnsiTheme="minorHAnsi" w:cstheme="minorHAnsi"/>
          <w:color w:val="auto"/>
          <w:spacing w:val="-8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oświadczam,</w:t>
      </w:r>
      <w:r w:rsidRPr="00FA0B04">
        <w:rPr>
          <w:rFonts w:asciiTheme="minorHAnsi" w:hAnsiTheme="minorHAnsi" w:cstheme="minorHAnsi"/>
          <w:color w:val="auto"/>
          <w:spacing w:val="-9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pacing w:val="-5"/>
          <w:sz w:val="20"/>
          <w:szCs w:val="20"/>
        </w:rPr>
        <w:t>że:</w:t>
      </w:r>
    </w:p>
    <w:p w14:paraId="67755D3E" w14:textId="77777777" w:rsidR="00FA0B04" w:rsidRPr="00E653A4" w:rsidRDefault="00FA0B04" w:rsidP="00FA0B04">
      <w:pPr>
        <w:pStyle w:val="Akapitzlist1"/>
        <w:numPr>
          <w:ilvl w:val="0"/>
          <w:numId w:val="34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rPr>
          <w:sz w:val="20"/>
          <w:szCs w:val="20"/>
        </w:rPr>
      </w:pPr>
      <w:r w:rsidRPr="00E653A4">
        <w:rPr>
          <w:sz w:val="20"/>
          <w:szCs w:val="20"/>
        </w:rPr>
        <w:t>Oferuję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wykonanie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zamówienia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zgodnie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z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zapytaniem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>ofertowym.</w:t>
      </w:r>
    </w:p>
    <w:p w14:paraId="1C870A36" w14:textId="77777777" w:rsidR="00FA0B04" w:rsidRPr="00E653A4" w:rsidRDefault="00FA0B04" w:rsidP="00FA0B04">
      <w:pPr>
        <w:pStyle w:val="Akapitzlist1"/>
        <w:numPr>
          <w:ilvl w:val="0"/>
          <w:numId w:val="34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rPr>
          <w:sz w:val="20"/>
          <w:szCs w:val="20"/>
        </w:rPr>
      </w:pPr>
      <w:r w:rsidRPr="00E653A4">
        <w:rPr>
          <w:sz w:val="20"/>
          <w:szCs w:val="20"/>
        </w:rPr>
        <w:t>Zapoznałem/łam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się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z</w:t>
      </w:r>
      <w:r w:rsidRPr="00E653A4">
        <w:rPr>
          <w:spacing w:val="-5"/>
          <w:sz w:val="20"/>
          <w:szCs w:val="20"/>
        </w:rPr>
        <w:t xml:space="preserve"> </w:t>
      </w:r>
      <w:r w:rsidRPr="00E653A4">
        <w:rPr>
          <w:sz w:val="20"/>
          <w:szCs w:val="20"/>
        </w:rPr>
        <w:t>Zapytaniem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Ofertowym,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przyjmuję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warunki</w:t>
      </w:r>
      <w:r w:rsidRPr="00E653A4">
        <w:rPr>
          <w:spacing w:val="-5"/>
          <w:sz w:val="20"/>
          <w:szCs w:val="20"/>
        </w:rPr>
        <w:t xml:space="preserve"> </w:t>
      </w:r>
      <w:r w:rsidRPr="00E653A4">
        <w:rPr>
          <w:sz w:val="20"/>
          <w:szCs w:val="20"/>
        </w:rPr>
        <w:t>w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nim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zawarte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i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nie</w:t>
      </w:r>
      <w:r w:rsidRPr="00E653A4">
        <w:rPr>
          <w:spacing w:val="-4"/>
          <w:sz w:val="20"/>
          <w:szCs w:val="20"/>
        </w:rPr>
        <w:t xml:space="preserve"> </w:t>
      </w:r>
      <w:r w:rsidRPr="00E653A4">
        <w:rPr>
          <w:sz w:val="20"/>
          <w:szCs w:val="20"/>
        </w:rPr>
        <w:t>wnoszę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do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niego</w:t>
      </w:r>
      <w:r w:rsidRPr="00E653A4">
        <w:rPr>
          <w:spacing w:val="-5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>zastrzeżeń.</w:t>
      </w:r>
    </w:p>
    <w:p w14:paraId="039F88AC" w14:textId="77777777" w:rsidR="00FA0B04" w:rsidRPr="00E653A4" w:rsidRDefault="00FA0B04" w:rsidP="00FA0B04">
      <w:pPr>
        <w:pStyle w:val="Akapitzlist1"/>
        <w:numPr>
          <w:ilvl w:val="0"/>
          <w:numId w:val="34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rPr>
          <w:spacing w:val="-2"/>
          <w:sz w:val="20"/>
          <w:szCs w:val="20"/>
        </w:rPr>
      </w:pPr>
      <w:r w:rsidRPr="00E653A4">
        <w:rPr>
          <w:sz w:val="20"/>
          <w:szCs w:val="20"/>
        </w:rPr>
        <w:t>Dysponuję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potencjałem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technicznym</w:t>
      </w:r>
      <w:r w:rsidRPr="00E653A4">
        <w:rPr>
          <w:spacing w:val="-10"/>
          <w:sz w:val="20"/>
          <w:szCs w:val="20"/>
        </w:rPr>
        <w:t xml:space="preserve"> </w:t>
      </w:r>
      <w:r w:rsidRPr="00E653A4">
        <w:rPr>
          <w:sz w:val="20"/>
          <w:szCs w:val="20"/>
        </w:rPr>
        <w:t>niezbędnym</w:t>
      </w:r>
      <w:r w:rsidRPr="00E653A4">
        <w:rPr>
          <w:spacing w:val="-11"/>
          <w:sz w:val="20"/>
          <w:szCs w:val="20"/>
        </w:rPr>
        <w:t xml:space="preserve"> </w:t>
      </w:r>
      <w:r w:rsidRPr="00E653A4">
        <w:rPr>
          <w:sz w:val="20"/>
          <w:szCs w:val="20"/>
        </w:rPr>
        <w:t>do</w:t>
      </w:r>
      <w:r w:rsidRPr="00E653A4">
        <w:rPr>
          <w:spacing w:val="-10"/>
          <w:sz w:val="20"/>
          <w:szCs w:val="20"/>
        </w:rPr>
        <w:t xml:space="preserve"> </w:t>
      </w:r>
      <w:r w:rsidRPr="00E653A4">
        <w:rPr>
          <w:sz w:val="20"/>
          <w:szCs w:val="20"/>
        </w:rPr>
        <w:t>wykonania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>zamówienia.</w:t>
      </w:r>
    </w:p>
    <w:p w14:paraId="1A4AD3CD" w14:textId="77777777" w:rsidR="00FA0B04" w:rsidRPr="00E653A4" w:rsidRDefault="00FA0B04" w:rsidP="00FA0B04">
      <w:pPr>
        <w:pStyle w:val="Akapitzlist1"/>
        <w:numPr>
          <w:ilvl w:val="0"/>
          <w:numId w:val="34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rPr>
          <w:sz w:val="20"/>
          <w:szCs w:val="20"/>
        </w:rPr>
      </w:pPr>
      <w:r w:rsidRPr="00E653A4">
        <w:rPr>
          <w:sz w:val="20"/>
          <w:szCs w:val="20"/>
        </w:rPr>
        <w:t>Znajduję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się</w:t>
      </w:r>
      <w:r w:rsidRPr="00E653A4">
        <w:rPr>
          <w:spacing w:val="-10"/>
          <w:sz w:val="20"/>
          <w:szCs w:val="20"/>
        </w:rPr>
        <w:t xml:space="preserve"> </w:t>
      </w:r>
      <w:r w:rsidRPr="00E653A4">
        <w:rPr>
          <w:sz w:val="20"/>
          <w:szCs w:val="20"/>
        </w:rPr>
        <w:t>w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sytuacji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ekonomicznej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i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finansowej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zapewniającej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wykonanie</w:t>
      </w:r>
      <w:r w:rsidRPr="00E653A4">
        <w:rPr>
          <w:spacing w:val="-10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>zamówienia.</w:t>
      </w:r>
    </w:p>
    <w:p w14:paraId="43AC247B" w14:textId="77777777" w:rsidR="00FA0B04" w:rsidRPr="00E653A4" w:rsidRDefault="00FA0B04" w:rsidP="00FA0B04">
      <w:pPr>
        <w:pStyle w:val="Akapitzlist1"/>
        <w:numPr>
          <w:ilvl w:val="0"/>
          <w:numId w:val="34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rPr>
          <w:sz w:val="20"/>
          <w:szCs w:val="20"/>
        </w:rPr>
      </w:pPr>
      <w:r w:rsidRPr="00E653A4">
        <w:rPr>
          <w:sz w:val="20"/>
          <w:szCs w:val="20"/>
        </w:rPr>
        <w:t>Posiadam</w:t>
      </w:r>
      <w:r w:rsidRPr="00E653A4">
        <w:rPr>
          <w:spacing w:val="39"/>
          <w:sz w:val="20"/>
          <w:szCs w:val="20"/>
        </w:rPr>
        <w:t xml:space="preserve"> </w:t>
      </w:r>
      <w:r w:rsidRPr="00E653A4">
        <w:rPr>
          <w:sz w:val="20"/>
          <w:szCs w:val="20"/>
        </w:rPr>
        <w:t>uprawnienia</w:t>
      </w:r>
      <w:r w:rsidRPr="00E653A4">
        <w:rPr>
          <w:spacing w:val="39"/>
          <w:sz w:val="20"/>
          <w:szCs w:val="20"/>
        </w:rPr>
        <w:t xml:space="preserve"> </w:t>
      </w:r>
      <w:r w:rsidRPr="00E653A4">
        <w:rPr>
          <w:sz w:val="20"/>
          <w:szCs w:val="20"/>
        </w:rPr>
        <w:t>i</w:t>
      </w:r>
      <w:r w:rsidRPr="00E653A4">
        <w:rPr>
          <w:spacing w:val="39"/>
          <w:sz w:val="20"/>
          <w:szCs w:val="20"/>
        </w:rPr>
        <w:t xml:space="preserve"> </w:t>
      </w:r>
      <w:r w:rsidRPr="00E653A4">
        <w:rPr>
          <w:sz w:val="20"/>
          <w:szCs w:val="20"/>
        </w:rPr>
        <w:t>doświadczenie</w:t>
      </w:r>
      <w:r w:rsidRPr="00E653A4">
        <w:rPr>
          <w:spacing w:val="38"/>
          <w:sz w:val="20"/>
          <w:szCs w:val="20"/>
        </w:rPr>
        <w:t xml:space="preserve"> </w:t>
      </w:r>
      <w:r w:rsidRPr="00E653A4">
        <w:rPr>
          <w:sz w:val="20"/>
          <w:szCs w:val="20"/>
        </w:rPr>
        <w:t>do</w:t>
      </w:r>
      <w:r w:rsidRPr="00E653A4">
        <w:rPr>
          <w:spacing w:val="39"/>
          <w:sz w:val="20"/>
          <w:szCs w:val="20"/>
        </w:rPr>
        <w:t xml:space="preserve"> </w:t>
      </w:r>
      <w:r w:rsidRPr="00E653A4">
        <w:rPr>
          <w:sz w:val="20"/>
          <w:szCs w:val="20"/>
        </w:rPr>
        <w:t>wykonywania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działalności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lub</w:t>
      </w:r>
      <w:r w:rsidRPr="00E653A4">
        <w:rPr>
          <w:spacing w:val="37"/>
          <w:sz w:val="20"/>
          <w:szCs w:val="20"/>
        </w:rPr>
        <w:t xml:space="preserve"> </w:t>
      </w:r>
      <w:r w:rsidRPr="00E653A4">
        <w:rPr>
          <w:sz w:val="20"/>
          <w:szCs w:val="20"/>
        </w:rPr>
        <w:t>czynności,</w:t>
      </w:r>
      <w:r w:rsidRPr="00E653A4">
        <w:rPr>
          <w:spacing w:val="36"/>
          <w:sz w:val="20"/>
          <w:szCs w:val="20"/>
        </w:rPr>
        <w:t xml:space="preserve"> </w:t>
      </w:r>
      <w:r w:rsidRPr="00E653A4">
        <w:rPr>
          <w:sz w:val="20"/>
          <w:szCs w:val="20"/>
        </w:rPr>
        <w:t>których</w:t>
      </w:r>
      <w:r w:rsidRPr="00E653A4">
        <w:rPr>
          <w:spacing w:val="39"/>
          <w:sz w:val="20"/>
          <w:szCs w:val="20"/>
        </w:rPr>
        <w:t xml:space="preserve"> </w:t>
      </w:r>
      <w:r w:rsidRPr="00E653A4">
        <w:rPr>
          <w:sz w:val="20"/>
          <w:szCs w:val="20"/>
        </w:rPr>
        <w:t>dot.</w:t>
      </w:r>
      <w:r w:rsidRPr="00E653A4">
        <w:rPr>
          <w:spacing w:val="39"/>
          <w:sz w:val="20"/>
          <w:szCs w:val="20"/>
        </w:rPr>
        <w:t xml:space="preserve"> </w:t>
      </w:r>
      <w:r w:rsidRPr="00E653A4">
        <w:rPr>
          <w:sz w:val="20"/>
          <w:szCs w:val="20"/>
        </w:rPr>
        <w:t xml:space="preserve">przedmiotowe </w:t>
      </w:r>
      <w:r w:rsidRPr="00E653A4">
        <w:rPr>
          <w:spacing w:val="-2"/>
          <w:sz w:val="20"/>
          <w:szCs w:val="20"/>
        </w:rPr>
        <w:t>zamówienie.</w:t>
      </w:r>
    </w:p>
    <w:p w14:paraId="3E0067B0" w14:textId="77777777" w:rsidR="00FA0B04" w:rsidRPr="00E653A4" w:rsidRDefault="00FA0B04" w:rsidP="00FA0B04">
      <w:pPr>
        <w:pStyle w:val="Akapitzlist1"/>
        <w:numPr>
          <w:ilvl w:val="0"/>
          <w:numId w:val="34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rPr>
          <w:sz w:val="20"/>
          <w:szCs w:val="20"/>
        </w:rPr>
      </w:pPr>
      <w:r w:rsidRPr="00E653A4">
        <w:rPr>
          <w:sz w:val="20"/>
          <w:szCs w:val="20"/>
        </w:rPr>
        <w:t>Zobowiązuję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do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wykonania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zamówienia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w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terminie</w:t>
      </w:r>
      <w:r w:rsidRPr="00E653A4">
        <w:rPr>
          <w:spacing w:val="-9"/>
          <w:sz w:val="20"/>
          <w:szCs w:val="20"/>
        </w:rPr>
        <w:t xml:space="preserve"> </w:t>
      </w:r>
      <w:r w:rsidRPr="00E653A4">
        <w:rPr>
          <w:sz w:val="20"/>
          <w:szCs w:val="20"/>
        </w:rPr>
        <w:t>określonym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w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zapytaniu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>ofertowym.</w:t>
      </w:r>
    </w:p>
    <w:p w14:paraId="30969F15" w14:textId="77777777" w:rsidR="00FA0B04" w:rsidRPr="00E653A4" w:rsidRDefault="00FA0B04" w:rsidP="00FA0B04">
      <w:pPr>
        <w:pStyle w:val="Akapitzlist1"/>
        <w:numPr>
          <w:ilvl w:val="0"/>
          <w:numId w:val="34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rPr>
          <w:sz w:val="20"/>
          <w:szCs w:val="20"/>
        </w:rPr>
      </w:pPr>
      <w:r w:rsidRPr="00E653A4">
        <w:rPr>
          <w:sz w:val="20"/>
          <w:szCs w:val="20"/>
        </w:rPr>
        <w:t>W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przypadku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przyznania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zamówienia,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zobowiązuję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się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do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zawarcia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umowy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w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miejscu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i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terminie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wskazanym</w:t>
      </w:r>
      <w:r w:rsidRPr="00E653A4">
        <w:rPr>
          <w:spacing w:val="40"/>
          <w:sz w:val="20"/>
          <w:szCs w:val="20"/>
        </w:rPr>
        <w:t xml:space="preserve"> </w:t>
      </w:r>
      <w:r w:rsidRPr="00E653A4">
        <w:rPr>
          <w:sz w:val="20"/>
          <w:szCs w:val="20"/>
        </w:rPr>
        <w:t>przez Zamawiającego.</w:t>
      </w:r>
    </w:p>
    <w:p w14:paraId="1D61C1CC" w14:textId="77777777" w:rsidR="00FA0B04" w:rsidRPr="00E653A4" w:rsidRDefault="00FA0B04" w:rsidP="00FA0B04">
      <w:pPr>
        <w:pStyle w:val="Akapitzlist1"/>
        <w:numPr>
          <w:ilvl w:val="0"/>
          <w:numId w:val="34"/>
        </w:numPr>
        <w:tabs>
          <w:tab w:val="clear" w:pos="720"/>
          <w:tab w:val="left" w:pos="284"/>
          <w:tab w:val="left" w:pos="832"/>
        </w:tabs>
        <w:spacing w:line="360" w:lineRule="auto"/>
        <w:ind w:left="0" w:firstLine="0"/>
        <w:rPr>
          <w:sz w:val="20"/>
          <w:szCs w:val="20"/>
        </w:rPr>
      </w:pPr>
      <w:r w:rsidRPr="00E653A4">
        <w:rPr>
          <w:sz w:val="20"/>
          <w:szCs w:val="20"/>
        </w:rPr>
        <w:t>Zaproponowana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cena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obowiązywać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z w:val="20"/>
          <w:szCs w:val="20"/>
        </w:rPr>
        <w:t>będzie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w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całym</w:t>
      </w:r>
      <w:r w:rsidRPr="00E653A4">
        <w:rPr>
          <w:spacing w:val="-8"/>
          <w:sz w:val="20"/>
          <w:szCs w:val="20"/>
        </w:rPr>
        <w:t xml:space="preserve"> </w:t>
      </w:r>
      <w:r w:rsidRPr="00E653A4">
        <w:rPr>
          <w:sz w:val="20"/>
          <w:szCs w:val="20"/>
        </w:rPr>
        <w:t>okresie</w:t>
      </w:r>
      <w:r w:rsidRPr="00E653A4">
        <w:rPr>
          <w:spacing w:val="-6"/>
          <w:sz w:val="20"/>
          <w:szCs w:val="20"/>
        </w:rPr>
        <w:t xml:space="preserve"> </w:t>
      </w:r>
      <w:r w:rsidRPr="00E653A4">
        <w:rPr>
          <w:sz w:val="20"/>
          <w:szCs w:val="20"/>
        </w:rPr>
        <w:t>trwania</w:t>
      </w:r>
      <w:r w:rsidRPr="00E653A4">
        <w:rPr>
          <w:spacing w:val="-7"/>
          <w:sz w:val="20"/>
          <w:szCs w:val="20"/>
        </w:rPr>
        <w:t xml:space="preserve"> </w:t>
      </w:r>
      <w:r w:rsidRPr="00E653A4">
        <w:rPr>
          <w:spacing w:val="-2"/>
          <w:sz w:val="20"/>
          <w:szCs w:val="20"/>
        </w:rPr>
        <w:t>umowy.</w:t>
      </w:r>
    </w:p>
    <w:p w14:paraId="4A54686E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4CFDC493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3E6B2C05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308495E2" w14:textId="77777777" w:rsidR="00FA0B04" w:rsidRPr="00E653A4" w:rsidRDefault="00FA0B04" w:rsidP="00FA0B04">
      <w:pPr>
        <w:pStyle w:val="Tekstpodstawowy"/>
        <w:tabs>
          <w:tab w:val="left" w:pos="284"/>
        </w:tabs>
      </w:pPr>
    </w:p>
    <w:p w14:paraId="6976BF50" w14:textId="77777777" w:rsidR="00FA0B04" w:rsidRPr="00E653A4" w:rsidRDefault="00FA0B04" w:rsidP="00FA0B04">
      <w:pPr>
        <w:tabs>
          <w:tab w:val="left" w:pos="284"/>
        </w:tabs>
        <w:jc w:val="right"/>
        <w:rPr>
          <w:b/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…………………………………………………...........</w:t>
      </w:r>
    </w:p>
    <w:p w14:paraId="0B965375" w14:textId="67976D63" w:rsidR="00FA0B04" w:rsidRPr="00E653A4" w:rsidRDefault="00FA0B04" w:rsidP="00FA0B04">
      <w:pPr>
        <w:tabs>
          <w:tab w:val="left" w:pos="284"/>
        </w:tabs>
        <w:jc w:val="center"/>
        <w:rPr>
          <w:b/>
          <w:sz w:val="20"/>
          <w:szCs w:val="20"/>
        </w:rPr>
        <w:sectPr w:rsidR="00FA0B04" w:rsidRPr="00E653A4" w:rsidSect="00FA0B0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 w:rsidRPr="00E653A4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Data i  podpis</w:t>
      </w:r>
      <w:r w:rsidRPr="00E653A4">
        <w:rPr>
          <w:b/>
          <w:spacing w:val="-4"/>
          <w:sz w:val="20"/>
          <w:szCs w:val="20"/>
        </w:rPr>
        <w:t xml:space="preserve"> </w:t>
      </w:r>
      <w:r w:rsidRPr="00E653A4">
        <w:rPr>
          <w:b/>
          <w:spacing w:val="-2"/>
          <w:sz w:val="20"/>
          <w:szCs w:val="20"/>
        </w:rPr>
        <w:t>Ofere</w:t>
      </w:r>
      <w:r>
        <w:rPr>
          <w:b/>
          <w:spacing w:val="-2"/>
          <w:sz w:val="20"/>
          <w:szCs w:val="20"/>
        </w:rPr>
        <w:t>nta</w:t>
      </w:r>
    </w:p>
    <w:p w14:paraId="210C587E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rPr>
          <w:b/>
        </w:rPr>
      </w:pPr>
    </w:p>
    <w:p w14:paraId="33E46631" w14:textId="77D3B753" w:rsidR="00FA0B04" w:rsidRPr="00FA0B04" w:rsidRDefault="00FA0B04" w:rsidP="00FA0B04">
      <w:pPr>
        <w:tabs>
          <w:tab w:val="left" w:pos="284"/>
        </w:tabs>
        <w:spacing w:line="240" w:lineRule="auto"/>
        <w:jc w:val="right"/>
        <w:rPr>
          <w:i/>
          <w:spacing w:val="-7"/>
          <w:sz w:val="18"/>
          <w:szCs w:val="18"/>
        </w:rPr>
      </w:pPr>
      <w:r w:rsidRPr="00E653A4">
        <w:rPr>
          <w:i/>
          <w:sz w:val="18"/>
          <w:szCs w:val="18"/>
        </w:rPr>
        <w:t>Załącznik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nr</w:t>
      </w:r>
      <w:r w:rsidRPr="00E653A4">
        <w:rPr>
          <w:i/>
          <w:spacing w:val="-8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4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do</w:t>
      </w:r>
      <w:r w:rsidRPr="00E653A4">
        <w:rPr>
          <w:i/>
          <w:spacing w:val="-5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ZAPYTANIE OFERTOWE</w:t>
      </w:r>
      <w:r w:rsidRPr="00E653A4">
        <w:rPr>
          <w:i/>
          <w:spacing w:val="-7"/>
          <w:sz w:val="18"/>
          <w:szCs w:val="18"/>
        </w:rPr>
        <w:t xml:space="preserve"> nr </w:t>
      </w:r>
      <w:r w:rsidR="00286131">
        <w:rPr>
          <w:i/>
          <w:spacing w:val="-7"/>
          <w:sz w:val="18"/>
          <w:szCs w:val="18"/>
        </w:rPr>
        <w:t>7</w:t>
      </w:r>
      <w:r w:rsidRPr="00E653A4">
        <w:rPr>
          <w:i/>
          <w:spacing w:val="-7"/>
          <w:sz w:val="18"/>
          <w:szCs w:val="18"/>
        </w:rPr>
        <w:t>/FESL.07.03-IP.02-0B91/24</w:t>
      </w:r>
    </w:p>
    <w:p w14:paraId="5C3132D3" w14:textId="77777777" w:rsidR="00FA0B04" w:rsidRPr="00E653A4" w:rsidRDefault="00FA0B04" w:rsidP="00FA0B04">
      <w:pPr>
        <w:pStyle w:val="Nagwek1"/>
        <w:framePr w:wrap="around"/>
        <w:tabs>
          <w:tab w:val="left" w:pos="284"/>
        </w:tabs>
        <w:rPr>
          <w:spacing w:val="-2"/>
        </w:rPr>
      </w:pPr>
    </w:p>
    <w:p w14:paraId="6E34637D" w14:textId="1E49FEC2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jc w:val="center"/>
        <w:rPr>
          <w:b/>
        </w:rPr>
      </w:pPr>
      <w:r>
        <w:rPr>
          <w:b/>
        </w:rPr>
        <w:t>OŚWIADCZENIE</w:t>
      </w:r>
    </w:p>
    <w:p w14:paraId="6AD99ED4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rPr>
          <w:spacing w:val="-2"/>
        </w:rPr>
      </w:pPr>
      <w:r w:rsidRPr="00E653A4">
        <w:t>Imię</w:t>
      </w:r>
      <w:r w:rsidRPr="00E653A4">
        <w:rPr>
          <w:spacing w:val="-6"/>
        </w:rPr>
        <w:t xml:space="preserve"> </w:t>
      </w:r>
      <w:r w:rsidRPr="00E653A4">
        <w:t>i</w:t>
      </w:r>
      <w:r w:rsidRPr="00E653A4">
        <w:rPr>
          <w:spacing w:val="-5"/>
        </w:rPr>
        <w:t xml:space="preserve"> </w:t>
      </w:r>
      <w:r w:rsidRPr="00E653A4">
        <w:t>nazwisko</w:t>
      </w:r>
      <w:r w:rsidRPr="00E653A4">
        <w:rPr>
          <w:spacing w:val="-5"/>
        </w:rPr>
        <w:t xml:space="preserve"> </w:t>
      </w:r>
      <w:r w:rsidRPr="00E653A4">
        <w:rPr>
          <w:spacing w:val="-2"/>
        </w:rPr>
        <w:t>Wykonawcy:</w:t>
      </w:r>
    </w:p>
    <w:p w14:paraId="39AF24ED" w14:textId="77777777" w:rsidR="00FA0B04" w:rsidRPr="00E653A4" w:rsidRDefault="00FA0B04" w:rsidP="00FA0B04">
      <w:pPr>
        <w:tabs>
          <w:tab w:val="left" w:pos="284"/>
        </w:tabs>
        <w:spacing w:line="240" w:lineRule="auto"/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F285FF5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</w:pPr>
    </w:p>
    <w:p w14:paraId="1AF5F4E6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rPr>
          <w:spacing w:val="-2"/>
        </w:rPr>
      </w:pPr>
      <w:r w:rsidRPr="00E653A4">
        <w:t>Adres</w:t>
      </w:r>
      <w:r w:rsidRPr="00E653A4">
        <w:rPr>
          <w:spacing w:val="-7"/>
        </w:rPr>
        <w:t xml:space="preserve"> </w:t>
      </w:r>
      <w:r w:rsidRPr="00E653A4">
        <w:rPr>
          <w:spacing w:val="-2"/>
        </w:rPr>
        <w:t>Wykonawcy</w:t>
      </w:r>
    </w:p>
    <w:p w14:paraId="68C0EC8D" w14:textId="77777777" w:rsidR="00FA0B04" w:rsidRPr="00E653A4" w:rsidRDefault="00FA0B04" w:rsidP="00FA0B04">
      <w:pPr>
        <w:tabs>
          <w:tab w:val="left" w:pos="284"/>
        </w:tabs>
        <w:spacing w:line="240" w:lineRule="auto"/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C3FC4A0" w14:textId="77777777" w:rsidR="00FA0B04" w:rsidRPr="00FA0B04" w:rsidRDefault="00FA0B04" w:rsidP="00FA0B04">
      <w:pPr>
        <w:pStyle w:val="Tekstpodstawowy"/>
        <w:tabs>
          <w:tab w:val="left" w:pos="284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4566FB14" w14:textId="77777777" w:rsidR="00FA0B04" w:rsidRPr="00FA0B04" w:rsidRDefault="00FA0B04" w:rsidP="00FA0B04">
      <w:pPr>
        <w:pStyle w:val="Nagwek2"/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FA0B04">
        <w:rPr>
          <w:rFonts w:asciiTheme="minorHAnsi" w:hAnsiTheme="minorHAnsi" w:cstheme="minorHAnsi"/>
          <w:color w:val="auto"/>
          <w:sz w:val="20"/>
          <w:szCs w:val="20"/>
        </w:rPr>
        <w:t>Ja,</w:t>
      </w:r>
      <w:r w:rsidRPr="00FA0B04">
        <w:rPr>
          <w:rFonts w:asciiTheme="minorHAnsi" w:hAnsiTheme="minorHAnsi" w:cstheme="minorHAnsi"/>
          <w:color w:val="auto"/>
          <w:spacing w:val="-9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niżej</w:t>
      </w:r>
      <w:r w:rsidRPr="00FA0B04">
        <w:rPr>
          <w:rFonts w:asciiTheme="minorHAnsi" w:hAnsiTheme="minorHAnsi" w:cstheme="minorHAnsi"/>
          <w:color w:val="auto"/>
          <w:spacing w:val="-8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podpisany/a</w:t>
      </w:r>
      <w:r w:rsidRPr="00FA0B04">
        <w:rPr>
          <w:rFonts w:asciiTheme="minorHAnsi" w:hAnsiTheme="minorHAnsi" w:cstheme="minorHAnsi"/>
          <w:color w:val="auto"/>
          <w:spacing w:val="-8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oświadczam,</w:t>
      </w:r>
      <w:r w:rsidRPr="00FA0B04">
        <w:rPr>
          <w:rFonts w:asciiTheme="minorHAnsi" w:hAnsiTheme="minorHAnsi" w:cstheme="minorHAnsi"/>
          <w:color w:val="auto"/>
          <w:spacing w:val="-9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pacing w:val="-5"/>
          <w:sz w:val="20"/>
          <w:szCs w:val="20"/>
        </w:rPr>
        <w:t xml:space="preserve">że:  </w:t>
      </w:r>
      <w:r w:rsidRPr="00FA0B04">
        <w:rPr>
          <w:rFonts w:asciiTheme="minorHAnsi" w:hAnsiTheme="minorHAnsi" w:cstheme="minorHAnsi"/>
          <w:color w:val="auto"/>
          <w:spacing w:val="-1"/>
          <w:sz w:val="20"/>
          <w:szCs w:val="20"/>
        </w:rPr>
        <w:t>nie</w:t>
      </w:r>
      <w:r w:rsidRPr="00FA0B04">
        <w:rPr>
          <w:rFonts w:asciiTheme="minorHAnsi" w:hAnsiTheme="minorHAnsi" w:cstheme="minorHAnsi"/>
          <w:color w:val="auto"/>
          <w:spacing w:val="-9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pacing w:val="-1"/>
          <w:sz w:val="20"/>
          <w:szCs w:val="20"/>
        </w:rPr>
        <w:t xml:space="preserve">jest powiązany osobowo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lub</w:t>
      </w:r>
      <w:r w:rsidRPr="00FA0B04">
        <w:rPr>
          <w:rFonts w:asciiTheme="minorHAnsi" w:hAnsiTheme="minorHAnsi" w:cstheme="minorHAnsi"/>
          <w:color w:val="auto"/>
          <w:spacing w:val="-5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kapitałowo</w:t>
      </w:r>
      <w:r w:rsidRPr="00FA0B04">
        <w:rPr>
          <w:rFonts w:asciiTheme="minorHAnsi" w:hAnsiTheme="minorHAnsi" w:cstheme="minorHAnsi"/>
          <w:color w:val="auto"/>
          <w:spacing w:val="-5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FA0B04">
        <w:rPr>
          <w:rFonts w:asciiTheme="minorHAnsi" w:hAnsiTheme="minorHAnsi" w:cstheme="minorHAnsi"/>
          <w:color w:val="auto"/>
          <w:spacing w:val="-5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Zamawiającym</w:t>
      </w:r>
      <w:r w:rsidRPr="00FA0B04">
        <w:rPr>
          <w:rFonts w:asciiTheme="minorHAnsi" w:hAnsiTheme="minorHAnsi" w:cstheme="minorHAnsi"/>
          <w:color w:val="auto"/>
          <w:spacing w:val="-5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(Ośrodek Szkoleń Zawodowych „</w:t>
      </w:r>
      <w:proofErr w:type="spellStart"/>
      <w:r w:rsidRPr="00FA0B04">
        <w:rPr>
          <w:rFonts w:asciiTheme="minorHAnsi" w:hAnsiTheme="minorHAnsi" w:cstheme="minorHAnsi"/>
          <w:color w:val="auto"/>
          <w:sz w:val="20"/>
          <w:szCs w:val="20"/>
        </w:rPr>
        <w:t>Diagno</w:t>
      </w:r>
      <w:proofErr w:type="spellEnd"/>
      <w:r w:rsidRPr="00FA0B04">
        <w:rPr>
          <w:rFonts w:asciiTheme="minorHAnsi" w:hAnsiTheme="minorHAnsi" w:cstheme="minorHAnsi"/>
          <w:color w:val="auto"/>
          <w:sz w:val="20"/>
          <w:szCs w:val="20"/>
        </w:rPr>
        <w:t>-Test” Sp.</w:t>
      </w:r>
      <w:r w:rsidRPr="00FA0B04">
        <w:rPr>
          <w:rFonts w:asciiTheme="minorHAnsi" w:hAnsiTheme="minorHAnsi" w:cstheme="minorHAnsi"/>
          <w:color w:val="auto"/>
          <w:spacing w:val="-5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FA0B04">
        <w:rPr>
          <w:rFonts w:asciiTheme="minorHAnsi" w:hAnsiTheme="minorHAnsi" w:cstheme="minorHAnsi"/>
          <w:color w:val="auto"/>
          <w:spacing w:val="-4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o.o.,</w:t>
      </w:r>
      <w:r w:rsidRPr="00FA0B04">
        <w:rPr>
          <w:rFonts w:asciiTheme="minorHAnsi" w:hAnsiTheme="minorHAnsi" w:cstheme="minorHAnsi"/>
          <w:color w:val="auto"/>
          <w:spacing w:val="-3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41-400</w:t>
      </w:r>
      <w:r w:rsidRPr="00FA0B04">
        <w:rPr>
          <w:rFonts w:asciiTheme="minorHAnsi" w:hAnsiTheme="minorHAnsi" w:cstheme="minorHAnsi"/>
          <w:color w:val="auto"/>
          <w:spacing w:val="-5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Mysłowice</w:t>
      </w:r>
      <w:r w:rsidRPr="00FA0B04">
        <w:rPr>
          <w:rFonts w:asciiTheme="minorHAnsi" w:hAnsiTheme="minorHAnsi" w:cstheme="minorHAnsi"/>
          <w:color w:val="auto"/>
          <w:spacing w:val="-43"/>
          <w:sz w:val="20"/>
          <w:szCs w:val="20"/>
        </w:rPr>
        <w:t xml:space="preserve">                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ul.</w:t>
      </w:r>
      <w:r w:rsidRPr="00FA0B04">
        <w:rPr>
          <w:rFonts w:asciiTheme="minorHAnsi" w:hAnsiTheme="minorHAnsi" w:cstheme="minorHAnsi"/>
          <w:color w:val="auto"/>
          <w:spacing w:val="-1"/>
          <w:sz w:val="20"/>
          <w:szCs w:val="20"/>
        </w:rPr>
        <w:t xml:space="preserve"> </w:t>
      </w:r>
      <w:r w:rsidRPr="00FA0B04">
        <w:rPr>
          <w:rFonts w:asciiTheme="minorHAnsi" w:hAnsiTheme="minorHAnsi" w:cstheme="minorHAnsi"/>
          <w:color w:val="auto"/>
          <w:sz w:val="20"/>
          <w:szCs w:val="20"/>
        </w:rPr>
        <w:t>Świerczyny 72, NIP 2220894578).</w:t>
      </w:r>
    </w:p>
    <w:p w14:paraId="1ABAF6A6" w14:textId="77777777" w:rsidR="00FA0B04" w:rsidRPr="00E653A4" w:rsidRDefault="00FA0B04" w:rsidP="00FA0B04">
      <w:pPr>
        <w:tabs>
          <w:tab w:val="left" w:pos="567"/>
        </w:tabs>
        <w:spacing w:before="162" w:line="240" w:lineRule="auto"/>
        <w:jc w:val="both"/>
        <w:rPr>
          <w:sz w:val="20"/>
          <w:szCs w:val="20"/>
        </w:rPr>
      </w:pPr>
      <w:r w:rsidRPr="00E653A4">
        <w:rPr>
          <w:sz w:val="20"/>
          <w:szCs w:val="20"/>
        </w:rPr>
        <w:t xml:space="preserve"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 </w:t>
      </w:r>
    </w:p>
    <w:p w14:paraId="1195039E" w14:textId="77777777" w:rsidR="00FA0B04" w:rsidRPr="00E653A4" w:rsidRDefault="00FA0B04" w:rsidP="00FA0B04">
      <w:pPr>
        <w:pStyle w:val="Tekstpodstawowy"/>
        <w:tabs>
          <w:tab w:val="left" w:pos="567"/>
        </w:tabs>
        <w:spacing w:line="240" w:lineRule="auto"/>
      </w:pPr>
      <w:r w:rsidRPr="00E653A4"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CB8788D" w14:textId="77777777" w:rsidR="00FA0B04" w:rsidRPr="00E653A4" w:rsidRDefault="00FA0B04" w:rsidP="00FA0B04">
      <w:pPr>
        <w:pStyle w:val="Tekstpodstawowy"/>
        <w:tabs>
          <w:tab w:val="left" w:pos="567"/>
        </w:tabs>
        <w:spacing w:line="240" w:lineRule="auto"/>
      </w:pPr>
      <w:r w:rsidRPr="00E653A4"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CF5DEBB" w14:textId="374C5757" w:rsidR="00FA0B04" w:rsidRPr="00E653A4" w:rsidRDefault="00FA0B04" w:rsidP="00FA0B04">
      <w:pPr>
        <w:pStyle w:val="Tekstpodstawowy"/>
        <w:tabs>
          <w:tab w:val="left" w:pos="567"/>
        </w:tabs>
        <w:spacing w:line="240" w:lineRule="auto"/>
      </w:pPr>
      <w:r w:rsidRPr="00E653A4">
        <w:t>c) pozostawaniu z wykonawcą w takim stosunku prawnym lub faktycznym, że istnieje uzasadniona wątpliwość co do ich bezstronności lub niezależności w związku z postępowaniem o udzielenie zamówienia.</w:t>
      </w:r>
    </w:p>
    <w:p w14:paraId="7F6E997A" w14:textId="77777777" w:rsidR="00FA0B04" w:rsidRPr="00E653A4" w:rsidRDefault="00FA0B04" w:rsidP="00FA0B04">
      <w:pPr>
        <w:tabs>
          <w:tab w:val="left" w:pos="284"/>
        </w:tabs>
        <w:spacing w:line="240" w:lineRule="auto"/>
        <w:jc w:val="right"/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……………..…………………………………………………………</w:t>
      </w:r>
    </w:p>
    <w:p w14:paraId="5102CCBD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jc w:val="right"/>
        <w:rPr>
          <w:b/>
        </w:rPr>
        <w:sectPr w:rsidR="00FA0B04" w:rsidRPr="00E653A4" w:rsidSect="00FA0B04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 w:rsidRPr="00E653A4">
        <w:rPr>
          <w:b/>
        </w:rPr>
        <w:t>Data i podpis</w:t>
      </w:r>
      <w:r w:rsidRPr="00E653A4">
        <w:rPr>
          <w:b/>
          <w:spacing w:val="-4"/>
        </w:rPr>
        <w:t xml:space="preserve"> </w:t>
      </w:r>
      <w:r w:rsidRPr="00E653A4">
        <w:rPr>
          <w:b/>
          <w:spacing w:val="-2"/>
        </w:rPr>
        <w:t>Oferenta</w:t>
      </w:r>
    </w:p>
    <w:p w14:paraId="113E7BD7" w14:textId="262B555C" w:rsidR="00FA0B04" w:rsidRPr="00FA0B04" w:rsidRDefault="00FA0B04" w:rsidP="00FA0B04">
      <w:pPr>
        <w:tabs>
          <w:tab w:val="left" w:pos="284"/>
        </w:tabs>
        <w:spacing w:line="240" w:lineRule="auto"/>
        <w:jc w:val="right"/>
        <w:rPr>
          <w:i/>
          <w:spacing w:val="-7"/>
          <w:sz w:val="18"/>
          <w:szCs w:val="18"/>
        </w:rPr>
      </w:pPr>
      <w:r w:rsidRPr="00E653A4">
        <w:rPr>
          <w:i/>
          <w:sz w:val="18"/>
          <w:szCs w:val="18"/>
        </w:rPr>
        <w:lastRenderedPageBreak/>
        <w:t>Załącznik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nr</w:t>
      </w:r>
      <w:r w:rsidRPr="00E653A4">
        <w:rPr>
          <w:i/>
          <w:spacing w:val="-8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5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do</w:t>
      </w:r>
      <w:r w:rsidRPr="00E653A4">
        <w:rPr>
          <w:i/>
          <w:spacing w:val="-5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ZAPYTANIE OFERTOWE</w:t>
      </w:r>
      <w:r w:rsidRPr="00E653A4">
        <w:rPr>
          <w:i/>
          <w:spacing w:val="-7"/>
          <w:sz w:val="18"/>
          <w:szCs w:val="18"/>
        </w:rPr>
        <w:t xml:space="preserve"> nr </w:t>
      </w:r>
      <w:r w:rsidR="00286131">
        <w:rPr>
          <w:i/>
          <w:spacing w:val="-7"/>
          <w:sz w:val="18"/>
          <w:szCs w:val="18"/>
        </w:rPr>
        <w:t>7</w:t>
      </w:r>
      <w:r w:rsidRPr="00E653A4">
        <w:rPr>
          <w:i/>
          <w:spacing w:val="-7"/>
          <w:sz w:val="18"/>
          <w:szCs w:val="18"/>
        </w:rPr>
        <w:t>/FESL.07.03-IP.02-0B91/2</w:t>
      </w:r>
    </w:p>
    <w:p w14:paraId="2521B076" w14:textId="77777777" w:rsidR="00FA0B04" w:rsidRPr="00FA0B04" w:rsidRDefault="00FA0B04" w:rsidP="00FA0B04">
      <w:pPr>
        <w:spacing w:line="240" w:lineRule="auto"/>
        <w:rPr>
          <w:sz w:val="20"/>
          <w:szCs w:val="20"/>
        </w:rPr>
      </w:pPr>
      <w:r w:rsidRPr="00FA0B04">
        <w:rPr>
          <w:sz w:val="20"/>
          <w:szCs w:val="20"/>
        </w:rPr>
        <w:t>ARKUSZ</w:t>
      </w:r>
      <w:r w:rsidRPr="00FA0B04">
        <w:rPr>
          <w:spacing w:val="-4"/>
          <w:sz w:val="20"/>
          <w:szCs w:val="20"/>
        </w:rPr>
        <w:t xml:space="preserve"> </w:t>
      </w:r>
      <w:r w:rsidRPr="00FA0B04">
        <w:rPr>
          <w:sz w:val="20"/>
          <w:szCs w:val="20"/>
        </w:rPr>
        <w:t>OCENY</w:t>
      </w:r>
      <w:r w:rsidRPr="00FA0B04">
        <w:rPr>
          <w:spacing w:val="-5"/>
          <w:sz w:val="20"/>
          <w:szCs w:val="20"/>
        </w:rPr>
        <w:t xml:space="preserve"> </w:t>
      </w:r>
      <w:r w:rsidRPr="00FA0B04">
        <w:rPr>
          <w:sz w:val="20"/>
          <w:szCs w:val="20"/>
        </w:rPr>
        <w:t>WYKONAWCY</w:t>
      </w:r>
      <w:r w:rsidRPr="00FA0B04">
        <w:rPr>
          <w:spacing w:val="-5"/>
          <w:sz w:val="20"/>
          <w:szCs w:val="20"/>
        </w:rPr>
        <w:t xml:space="preserve"> </w:t>
      </w:r>
      <w:r w:rsidRPr="00FA0B04">
        <w:rPr>
          <w:sz w:val="20"/>
          <w:szCs w:val="20"/>
        </w:rPr>
        <w:t>PRZETWARZAJĄCEGO</w:t>
      </w:r>
      <w:r w:rsidRPr="00FA0B04">
        <w:rPr>
          <w:spacing w:val="-4"/>
          <w:sz w:val="20"/>
          <w:szCs w:val="20"/>
        </w:rPr>
        <w:t xml:space="preserve"> </w:t>
      </w:r>
      <w:r w:rsidRPr="00FA0B04">
        <w:rPr>
          <w:sz w:val="20"/>
          <w:szCs w:val="20"/>
        </w:rPr>
        <w:t>DANE</w:t>
      </w:r>
      <w:r w:rsidRPr="00FA0B04">
        <w:rPr>
          <w:spacing w:val="-4"/>
          <w:sz w:val="20"/>
          <w:szCs w:val="20"/>
        </w:rPr>
        <w:t xml:space="preserve"> </w:t>
      </w:r>
      <w:r w:rsidRPr="00FA0B04">
        <w:rPr>
          <w:sz w:val="20"/>
          <w:szCs w:val="20"/>
        </w:rPr>
        <w:t>OSOBOWE</w:t>
      </w:r>
      <w:r w:rsidRPr="00FA0B04">
        <w:rPr>
          <w:spacing w:val="-4"/>
          <w:sz w:val="20"/>
          <w:szCs w:val="20"/>
        </w:rPr>
        <w:t xml:space="preserve"> </w:t>
      </w:r>
      <w:r w:rsidRPr="00FA0B04">
        <w:rPr>
          <w:sz w:val="20"/>
          <w:szCs w:val="20"/>
        </w:rPr>
        <w:t>W</w:t>
      </w:r>
      <w:r w:rsidRPr="00FA0B04">
        <w:rPr>
          <w:spacing w:val="-4"/>
          <w:sz w:val="20"/>
          <w:szCs w:val="20"/>
        </w:rPr>
        <w:t xml:space="preserve"> </w:t>
      </w:r>
      <w:r w:rsidRPr="00FA0B04">
        <w:rPr>
          <w:sz w:val="20"/>
          <w:szCs w:val="20"/>
        </w:rPr>
        <w:t>ZWIĄZKU</w:t>
      </w:r>
      <w:r w:rsidRPr="00FA0B04">
        <w:rPr>
          <w:spacing w:val="-5"/>
          <w:sz w:val="20"/>
          <w:szCs w:val="20"/>
        </w:rPr>
        <w:t xml:space="preserve"> </w:t>
      </w:r>
      <w:r w:rsidRPr="00FA0B04">
        <w:rPr>
          <w:sz w:val="20"/>
          <w:szCs w:val="20"/>
        </w:rPr>
        <w:t>Z PLANOWANYM</w:t>
      </w:r>
      <w:r w:rsidRPr="00FA0B04">
        <w:rPr>
          <w:spacing w:val="-4"/>
          <w:sz w:val="20"/>
          <w:szCs w:val="20"/>
        </w:rPr>
        <w:t xml:space="preserve"> </w:t>
      </w:r>
      <w:r w:rsidRPr="00FA0B04">
        <w:rPr>
          <w:sz w:val="20"/>
          <w:szCs w:val="20"/>
        </w:rPr>
        <w:t>POWIERZENIEM PRZETWARZANIA DANYCH OSOBOWYCH</w:t>
      </w:r>
    </w:p>
    <w:p w14:paraId="787423B7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rPr>
          <w:spacing w:val="-2"/>
        </w:rPr>
      </w:pPr>
      <w:r w:rsidRPr="00E653A4">
        <w:t>Imię</w:t>
      </w:r>
      <w:r w:rsidRPr="00E653A4">
        <w:rPr>
          <w:spacing w:val="-6"/>
        </w:rPr>
        <w:t xml:space="preserve"> </w:t>
      </w:r>
      <w:r w:rsidRPr="00E653A4">
        <w:t>i</w:t>
      </w:r>
      <w:r w:rsidRPr="00E653A4">
        <w:rPr>
          <w:spacing w:val="-5"/>
        </w:rPr>
        <w:t xml:space="preserve"> </w:t>
      </w:r>
      <w:r w:rsidRPr="00E653A4">
        <w:t>nazwisko</w:t>
      </w:r>
      <w:r w:rsidRPr="00E653A4">
        <w:rPr>
          <w:spacing w:val="-5"/>
        </w:rPr>
        <w:t xml:space="preserve"> </w:t>
      </w:r>
      <w:r w:rsidRPr="00E653A4">
        <w:rPr>
          <w:spacing w:val="-2"/>
        </w:rPr>
        <w:t>Wykonawcy:</w:t>
      </w:r>
    </w:p>
    <w:p w14:paraId="1A8B1D17" w14:textId="77777777" w:rsidR="00FA0B04" w:rsidRPr="00E653A4" w:rsidRDefault="00FA0B04" w:rsidP="00FA0B04">
      <w:pPr>
        <w:tabs>
          <w:tab w:val="left" w:pos="284"/>
        </w:tabs>
        <w:spacing w:line="240" w:lineRule="auto"/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5E7CDB3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</w:pPr>
    </w:p>
    <w:p w14:paraId="08CB3DC6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rPr>
          <w:spacing w:val="-2"/>
        </w:rPr>
      </w:pPr>
      <w:r w:rsidRPr="00E653A4">
        <w:t>Adres</w:t>
      </w:r>
      <w:r w:rsidRPr="00E653A4">
        <w:rPr>
          <w:spacing w:val="-7"/>
        </w:rPr>
        <w:t xml:space="preserve"> </w:t>
      </w:r>
      <w:r w:rsidRPr="00E653A4">
        <w:rPr>
          <w:spacing w:val="-2"/>
        </w:rPr>
        <w:t>Wykonawcy</w:t>
      </w:r>
    </w:p>
    <w:p w14:paraId="71CC599E" w14:textId="579944ED" w:rsidR="00FA0B04" w:rsidRPr="00FA0B04" w:rsidRDefault="00FA0B04" w:rsidP="00FA0B04">
      <w:pPr>
        <w:tabs>
          <w:tab w:val="left" w:pos="284"/>
        </w:tabs>
        <w:spacing w:line="240" w:lineRule="auto"/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3"/>
        <w:gridCol w:w="6379"/>
        <w:gridCol w:w="710"/>
        <w:gridCol w:w="708"/>
        <w:gridCol w:w="2128"/>
      </w:tblGrid>
      <w:tr w:rsidR="00FA0B04" w:rsidRPr="00E653A4" w14:paraId="4C49DEF4" w14:textId="77777777" w:rsidTr="00C908DD">
        <w:trPr>
          <w:trHeight w:val="1563"/>
          <w:jc w:val="center"/>
        </w:trPr>
        <w:tc>
          <w:tcPr>
            <w:tcW w:w="104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5DFB3"/>
          </w:tcPr>
          <w:p w14:paraId="4796E9A6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038E6AD6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b/>
                <w:sz w:val="20"/>
                <w:szCs w:val="20"/>
              </w:rPr>
              <w:t>Wyjaśnienie</w:t>
            </w:r>
            <w:r w:rsidRPr="00E653A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(zgodnie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z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art.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28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ust.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1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ogólnego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rozporządzenia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ochronie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danych)</w:t>
            </w:r>
            <w:r w:rsidRPr="00E653A4">
              <w:rPr>
                <w:spacing w:val="1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–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jeżeli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przetwarzanie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ma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być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dokonywane</w:t>
            </w:r>
          </w:p>
          <w:p w14:paraId="09A54BF1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w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imieniu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administratora,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powierza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on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dane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jedynie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takim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podmiotom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przetwarzającym,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które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zapewniają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wystarczające</w:t>
            </w:r>
          </w:p>
          <w:p w14:paraId="255F18DF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gwarancje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wdrożenia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odpowiednich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środków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technicznych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i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organizacyjnych,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by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przetwarzanie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spełniało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wymogi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niniejszego rozporządzenia i chroniło prawa osób, których dane dotyczą.</w:t>
            </w:r>
          </w:p>
        </w:tc>
      </w:tr>
      <w:tr w:rsidR="00FA0B04" w:rsidRPr="00E653A4" w14:paraId="7C685BE7" w14:textId="77777777" w:rsidTr="00C908DD">
        <w:trPr>
          <w:trHeight w:val="428"/>
          <w:jc w:val="center"/>
        </w:trPr>
        <w:tc>
          <w:tcPr>
            <w:tcW w:w="53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8FB1C78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E653A4">
              <w:rPr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3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47FFBA9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b/>
                <w:spacing w:val="-2"/>
                <w:sz w:val="20"/>
                <w:szCs w:val="20"/>
              </w:rPr>
              <w:t>Pytania</w:t>
            </w:r>
            <w:r w:rsidRPr="00E653A4">
              <w:rPr>
                <w:b/>
                <w:spacing w:val="9"/>
                <w:sz w:val="20"/>
                <w:szCs w:val="20"/>
              </w:rPr>
              <w:t xml:space="preserve"> </w:t>
            </w:r>
            <w:r w:rsidRPr="00E653A4">
              <w:rPr>
                <w:b/>
                <w:spacing w:val="-2"/>
                <w:sz w:val="20"/>
                <w:szCs w:val="20"/>
              </w:rPr>
              <w:t>dla</w:t>
            </w:r>
            <w:r w:rsidRPr="00E653A4">
              <w:rPr>
                <w:b/>
                <w:spacing w:val="14"/>
                <w:sz w:val="20"/>
                <w:szCs w:val="20"/>
              </w:rPr>
              <w:t xml:space="preserve"> </w:t>
            </w:r>
            <w:r w:rsidRPr="00E653A4">
              <w:rPr>
                <w:b/>
                <w:spacing w:val="-2"/>
                <w:sz w:val="20"/>
                <w:szCs w:val="20"/>
              </w:rPr>
              <w:t>Oferenta/Wykonawcy/Podmiotu</w:t>
            </w:r>
            <w:r w:rsidRPr="00E653A4">
              <w:rPr>
                <w:b/>
                <w:spacing w:val="12"/>
                <w:sz w:val="20"/>
                <w:szCs w:val="20"/>
              </w:rPr>
              <w:t xml:space="preserve"> </w:t>
            </w:r>
            <w:r w:rsidRPr="00E653A4">
              <w:rPr>
                <w:b/>
                <w:spacing w:val="-2"/>
                <w:sz w:val="20"/>
                <w:szCs w:val="20"/>
              </w:rPr>
              <w:t>przetwarzającego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CE67AF5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107C672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b/>
                <w:spacing w:val="-5"/>
                <w:sz w:val="20"/>
                <w:szCs w:val="20"/>
              </w:rPr>
              <w:t>NIE</w:t>
            </w:r>
          </w:p>
        </w:tc>
        <w:tc>
          <w:tcPr>
            <w:tcW w:w="21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1F1F1"/>
          </w:tcPr>
          <w:p w14:paraId="3254DB28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E653A4">
              <w:rPr>
                <w:b/>
                <w:spacing w:val="-4"/>
                <w:sz w:val="20"/>
                <w:szCs w:val="20"/>
              </w:rPr>
              <w:t>UWAGI</w:t>
            </w:r>
          </w:p>
        </w:tc>
      </w:tr>
      <w:tr w:rsidR="00FA0B04" w:rsidRPr="00E653A4" w14:paraId="1F825842" w14:textId="77777777" w:rsidTr="00C908DD">
        <w:trPr>
          <w:trHeight w:val="1564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A9AACF8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E653A4">
              <w:rPr>
                <w:spacing w:val="-5"/>
                <w:sz w:val="20"/>
                <w:szCs w:val="20"/>
              </w:rPr>
              <w:t>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A9045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Czy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Państwa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organizacji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zostały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wdrożone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wymagania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określone</w:t>
            </w:r>
          </w:p>
          <w:p w14:paraId="03AD694F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w Rozporządzeniu Parlamentu Europejskiego i Rady (UE) 2016/679 z dnia 27 kwietnia 2016 r. w sprawie ochrony osób fizycznych w związku z przetwarzaniem danych osobowych i w sprawie swobodnego przepływu takich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danych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oraz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uchylenia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dyrektywy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95/46/WE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(ogólne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rozporządzenie</w:t>
            </w:r>
          </w:p>
          <w:p w14:paraId="2EAD9EB1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o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ochronie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danych)?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DBF78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5044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8EEE2E0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</w:tr>
      <w:tr w:rsidR="00FA0B04" w:rsidRPr="00E653A4" w14:paraId="3EEB5D51" w14:textId="77777777" w:rsidTr="00C908DD">
        <w:trPr>
          <w:trHeight w:val="779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680AE3F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E653A4">
              <w:rPr>
                <w:spacing w:val="-5"/>
                <w:sz w:val="20"/>
                <w:szCs w:val="20"/>
              </w:rPr>
              <w:t>2.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991A8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Czy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Państwa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organizacji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obowiązuje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Polityka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Bezpieczeństwa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lub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pacing w:val="-4"/>
                <w:sz w:val="20"/>
                <w:szCs w:val="20"/>
              </w:rPr>
              <w:t>inny</w:t>
            </w:r>
          </w:p>
          <w:p w14:paraId="1145D405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dokument(-y)</w:t>
            </w:r>
            <w:r w:rsidRPr="00E653A4">
              <w:rPr>
                <w:spacing w:val="-12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regulujący(-ce)</w:t>
            </w:r>
            <w:r w:rsidRPr="00E653A4">
              <w:rPr>
                <w:spacing w:val="-10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zasady</w:t>
            </w:r>
            <w:r w:rsidRPr="00E653A4">
              <w:rPr>
                <w:spacing w:val="-11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ochrony</w:t>
            </w:r>
            <w:r w:rsidRPr="00E653A4">
              <w:rPr>
                <w:spacing w:val="-11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danych</w:t>
            </w:r>
            <w:r w:rsidRPr="00E653A4">
              <w:rPr>
                <w:spacing w:val="-10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osobowych?</w:t>
            </w:r>
            <w:r w:rsidRPr="00E653A4">
              <w:rPr>
                <w:spacing w:val="-12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Jeżeli</w:t>
            </w:r>
          </w:p>
          <w:p w14:paraId="3EE36C34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inny,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proszę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wskazać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jaki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</w:t>
            </w:r>
            <w:r w:rsidRPr="00E653A4">
              <w:rPr>
                <w:spacing w:val="-6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polu</w:t>
            </w:r>
            <w:r w:rsidRPr="00E653A4">
              <w:rPr>
                <w:spacing w:val="-4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uwagi.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ADD0F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5DF1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483CA0E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</w:tr>
      <w:tr w:rsidR="00FA0B04" w:rsidRPr="00E653A4" w14:paraId="53155921" w14:textId="77777777" w:rsidTr="00C908DD">
        <w:trPr>
          <w:trHeight w:val="522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667CB48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E653A4">
              <w:rPr>
                <w:spacing w:val="-5"/>
                <w:sz w:val="20"/>
                <w:szCs w:val="20"/>
              </w:rPr>
              <w:t>3.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87B6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Czy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dysponują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Państwo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Personelem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przeszkolonym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z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zakresu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ochrony</w:t>
            </w:r>
          </w:p>
          <w:p w14:paraId="77D922F0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danych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osobowych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(przynajmniej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1</w:t>
            </w:r>
            <w:r w:rsidRPr="00E653A4">
              <w:rPr>
                <w:spacing w:val="-10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osoba).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E3883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AE604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06D48F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</w:tr>
      <w:tr w:rsidR="00FA0B04" w:rsidRPr="00E653A4" w14:paraId="016D630E" w14:textId="77777777" w:rsidTr="00C908DD">
        <w:trPr>
          <w:trHeight w:val="779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091609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E653A4">
              <w:rPr>
                <w:spacing w:val="-5"/>
                <w:sz w:val="20"/>
                <w:szCs w:val="20"/>
              </w:rPr>
              <w:t>4.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494F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pacing w:val="-2"/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Czy</w:t>
            </w:r>
            <w:r w:rsidRPr="00E653A4">
              <w:rPr>
                <w:spacing w:val="-11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dysponują</w:t>
            </w:r>
            <w:r w:rsidRPr="00E653A4">
              <w:rPr>
                <w:spacing w:val="-11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Państwo</w:t>
            </w:r>
            <w:r w:rsidRPr="00E653A4">
              <w:rPr>
                <w:spacing w:val="-11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odpowiednio</w:t>
            </w:r>
            <w:r w:rsidRPr="00E653A4">
              <w:rPr>
                <w:spacing w:val="-10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zabezpieczonym</w:t>
            </w:r>
            <w:r w:rsidRPr="00E653A4">
              <w:rPr>
                <w:spacing w:val="-12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programem</w:t>
            </w:r>
          </w:p>
          <w:p w14:paraId="11CC4739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pacing w:val="-2"/>
                <w:sz w:val="20"/>
                <w:szCs w:val="20"/>
              </w:rPr>
              <w:t>antywirusowym</w:t>
            </w:r>
            <w:r w:rsidRPr="00E653A4">
              <w:rPr>
                <w:spacing w:val="11"/>
                <w:sz w:val="20"/>
                <w:szCs w:val="20"/>
              </w:rPr>
              <w:t xml:space="preserve"> i </w:t>
            </w:r>
            <w:r w:rsidRPr="00E653A4">
              <w:rPr>
                <w:spacing w:val="-2"/>
                <w:sz w:val="20"/>
                <w:szCs w:val="20"/>
              </w:rPr>
              <w:t>sprzętem</w:t>
            </w:r>
            <w:r w:rsidRPr="00E653A4">
              <w:rPr>
                <w:spacing w:val="10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komputerowym</w:t>
            </w:r>
            <w:r w:rsidRPr="00E653A4">
              <w:rPr>
                <w:spacing w:val="12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umożliwiającym</w:t>
            </w:r>
            <w:r w:rsidRPr="00E653A4">
              <w:rPr>
                <w:spacing w:val="14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bezpieczne</w:t>
            </w:r>
          </w:p>
          <w:p w14:paraId="64D5225B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przetwarzanie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danych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osobowych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formie</w:t>
            </w:r>
            <w:r w:rsidRPr="00E653A4">
              <w:rPr>
                <w:spacing w:val="-9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elektronicznej?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3F64A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C710A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76965A6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</w:tr>
      <w:tr w:rsidR="00FA0B04" w:rsidRPr="00E653A4" w14:paraId="02223E1E" w14:textId="77777777" w:rsidTr="00C908DD">
        <w:trPr>
          <w:trHeight w:val="781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C7DCA14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E653A4">
              <w:rPr>
                <w:spacing w:val="-5"/>
                <w:sz w:val="20"/>
                <w:szCs w:val="20"/>
              </w:rPr>
              <w:t>5.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E51BC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pacing w:val="-2"/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Czy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dysponują</w:t>
            </w:r>
            <w:r w:rsidRPr="00E653A4">
              <w:rPr>
                <w:spacing w:val="-8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Państwo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odpowiednio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wyposażonymi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i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zabezpieczonymi</w:t>
            </w:r>
          </w:p>
          <w:p w14:paraId="005270E4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pacing w:val="-2"/>
                <w:sz w:val="20"/>
                <w:szCs w:val="20"/>
              </w:rPr>
            </w:pPr>
            <w:r w:rsidRPr="00E653A4">
              <w:rPr>
                <w:spacing w:val="-2"/>
                <w:sz w:val="20"/>
                <w:szCs w:val="20"/>
              </w:rPr>
              <w:t>pomieszczeniami</w:t>
            </w:r>
            <w:r w:rsidRPr="00E653A4">
              <w:rPr>
                <w:spacing w:val="13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umożliwiającymi</w:t>
            </w:r>
            <w:r w:rsidRPr="00E653A4">
              <w:rPr>
                <w:spacing w:val="13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bezpieczne</w:t>
            </w:r>
            <w:r w:rsidRPr="00E653A4">
              <w:rPr>
                <w:spacing w:val="13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przetwarzanie</w:t>
            </w:r>
            <w:r w:rsidRPr="00E653A4">
              <w:rPr>
                <w:spacing w:val="14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danych</w:t>
            </w:r>
          </w:p>
          <w:p w14:paraId="75C19B43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pacing w:val="-2"/>
                <w:sz w:val="20"/>
                <w:szCs w:val="20"/>
              </w:rPr>
              <w:t>osobowych?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E61A3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7BA9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928ED3F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</w:p>
        </w:tc>
      </w:tr>
      <w:tr w:rsidR="00FA0B04" w:rsidRPr="00E653A4" w14:paraId="316B4F73" w14:textId="77777777" w:rsidTr="00C908DD">
        <w:trPr>
          <w:trHeight w:val="782"/>
          <w:jc w:val="center"/>
        </w:trPr>
        <w:tc>
          <w:tcPr>
            <w:tcW w:w="104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499"/>
          </w:tcPr>
          <w:p w14:paraId="76B5A929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b/>
                <w:sz w:val="20"/>
                <w:szCs w:val="20"/>
              </w:rPr>
              <w:t>Komentarz</w:t>
            </w:r>
            <w:r w:rsidRPr="00E653A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–</w:t>
            </w:r>
            <w:r w:rsidRPr="00E653A4">
              <w:rPr>
                <w:spacing w:val="-4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jedynie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udzielenie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odpowiedzi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„TAK”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na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wszystkie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pytania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ankiety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lub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wskazanie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w</w:t>
            </w:r>
            <w:r w:rsidRPr="00E653A4">
              <w:rPr>
                <w:spacing w:val="-4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rubryce</w:t>
            </w:r>
            <w:r w:rsidRPr="00E653A4">
              <w:rPr>
                <w:spacing w:val="-5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"Uwagi"</w:t>
            </w:r>
            <w:r w:rsidRPr="00E653A4">
              <w:rPr>
                <w:spacing w:val="-4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terminu</w:t>
            </w:r>
            <w:r w:rsidRPr="00E653A4">
              <w:rPr>
                <w:spacing w:val="-3"/>
                <w:sz w:val="20"/>
                <w:szCs w:val="20"/>
              </w:rPr>
              <w:t xml:space="preserve"> </w:t>
            </w:r>
            <w:r w:rsidRPr="00E653A4">
              <w:rPr>
                <w:sz w:val="20"/>
                <w:szCs w:val="20"/>
              </w:rPr>
              <w:t>i sposobu wypełnienia warunków umożliwiających odpowiedź „TAK” umożliwi podpisanie Umowy dotyczącej powierzenia</w:t>
            </w:r>
          </w:p>
          <w:p w14:paraId="322786CE" w14:textId="77777777" w:rsidR="00FA0B04" w:rsidRPr="00E653A4" w:rsidRDefault="00FA0B04" w:rsidP="00FA0B04">
            <w:pPr>
              <w:pStyle w:val="TableParagraph"/>
              <w:tabs>
                <w:tab w:val="left" w:pos="284"/>
              </w:tabs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danych</w:t>
            </w:r>
            <w:r w:rsidRPr="00E653A4">
              <w:rPr>
                <w:spacing w:val="-7"/>
                <w:sz w:val="20"/>
                <w:szCs w:val="20"/>
              </w:rPr>
              <w:t xml:space="preserve"> </w:t>
            </w:r>
            <w:r w:rsidRPr="00E653A4">
              <w:rPr>
                <w:spacing w:val="-2"/>
                <w:sz w:val="20"/>
                <w:szCs w:val="20"/>
              </w:rPr>
              <w:t>osobowych.</w:t>
            </w:r>
          </w:p>
        </w:tc>
      </w:tr>
    </w:tbl>
    <w:p w14:paraId="7CD3B49B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</w:pPr>
    </w:p>
    <w:p w14:paraId="60C4A999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</w:pPr>
    </w:p>
    <w:p w14:paraId="73AB4632" w14:textId="77777777" w:rsidR="00FA0B04" w:rsidRPr="00E653A4" w:rsidRDefault="00FA0B04" w:rsidP="00FA0B04">
      <w:pPr>
        <w:tabs>
          <w:tab w:val="left" w:pos="284"/>
        </w:tabs>
        <w:spacing w:line="240" w:lineRule="auto"/>
        <w:jc w:val="right"/>
        <w:rPr>
          <w:sz w:val="20"/>
          <w:szCs w:val="20"/>
        </w:rPr>
      </w:pPr>
      <w:r w:rsidRPr="00E653A4">
        <w:rPr>
          <w:spacing w:val="-2"/>
          <w:sz w:val="20"/>
          <w:szCs w:val="20"/>
        </w:rPr>
        <w:t>……………..…………………………………………………………</w:t>
      </w:r>
    </w:p>
    <w:p w14:paraId="0CB0D06C" w14:textId="77777777" w:rsidR="00FA0B04" w:rsidRPr="00E653A4" w:rsidRDefault="00FA0B04" w:rsidP="00FA0B04">
      <w:pPr>
        <w:pStyle w:val="Tekstpodstawowy"/>
        <w:tabs>
          <w:tab w:val="left" w:pos="284"/>
        </w:tabs>
        <w:spacing w:line="240" w:lineRule="auto"/>
        <w:jc w:val="right"/>
        <w:rPr>
          <w:spacing w:val="-2"/>
        </w:rPr>
      </w:pPr>
      <w:r w:rsidRPr="00E653A4">
        <w:t>data</w:t>
      </w:r>
      <w:r w:rsidRPr="00E653A4">
        <w:rPr>
          <w:spacing w:val="-5"/>
        </w:rPr>
        <w:t xml:space="preserve"> </w:t>
      </w:r>
      <w:r w:rsidRPr="00E653A4">
        <w:t>i</w:t>
      </w:r>
      <w:r w:rsidRPr="00E653A4">
        <w:rPr>
          <w:spacing w:val="-5"/>
        </w:rPr>
        <w:t xml:space="preserve"> </w:t>
      </w:r>
      <w:r w:rsidRPr="00E653A4">
        <w:t>podpis</w:t>
      </w:r>
      <w:r w:rsidRPr="00E653A4">
        <w:rPr>
          <w:spacing w:val="-4"/>
        </w:rPr>
        <w:t xml:space="preserve"> </w:t>
      </w:r>
      <w:r w:rsidRPr="00E653A4">
        <w:rPr>
          <w:spacing w:val="-2"/>
        </w:rPr>
        <w:t>Oferenta</w:t>
      </w:r>
    </w:p>
    <w:p w14:paraId="76387435" w14:textId="45A093D6" w:rsidR="00FA0B04" w:rsidRPr="00E653A4" w:rsidRDefault="00FA0B04" w:rsidP="00FA0B04">
      <w:pPr>
        <w:tabs>
          <w:tab w:val="left" w:pos="284"/>
        </w:tabs>
        <w:spacing w:line="240" w:lineRule="auto"/>
        <w:jc w:val="right"/>
        <w:rPr>
          <w:i/>
          <w:spacing w:val="-7"/>
          <w:sz w:val="18"/>
          <w:szCs w:val="18"/>
        </w:rPr>
      </w:pPr>
      <w:r w:rsidRPr="00E653A4">
        <w:rPr>
          <w:spacing w:val="-2"/>
          <w:sz w:val="20"/>
          <w:szCs w:val="20"/>
        </w:rPr>
        <w:br w:type="page"/>
      </w:r>
      <w:r w:rsidRPr="00E653A4">
        <w:rPr>
          <w:i/>
          <w:sz w:val="18"/>
          <w:szCs w:val="18"/>
        </w:rPr>
        <w:lastRenderedPageBreak/>
        <w:t>Załącznik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nr</w:t>
      </w:r>
      <w:r w:rsidRPr="00E653A4">
        <w:rPr>
          <w:i/>
          <w:spacing w:val="-8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6</w:t>
      </w:r>
      <w:r w:rsidRPr="00E653A4">
        <w:rPr>
          <w:i/>
          <w:spacing w:val="-6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do</w:t>
      </w:r>
      <w:r w:rsidRPr="00E653A4">
        <w:rPr>
          <w:i/>
          <w:spacing w:val="-5"/>
          <w:sz w:val="18"/>
          <w:szCs w:val="18"/>
        </w:rPr>
        <w:t xml:space="preserve"> </w:t>
      </w:r>
      <w:r w:rsidRPr="00E653A4">
        <w:rPr>
          <w:i/>
          <w:sz w:val="18"/>
          <w:szCs w:val="18"/>
        </w:rPr>
        <w:t>ZAPYTANIE OFERTOWE</w:t>
      </w:r>
      <w:r w:rsidRPr="00E653A4">
        <w:rPr>
          <w:i/>
          <w:spacing w:val="-7"/>
          <w:sz w:val="18"/>
          <w:szCs w:val="18"/>
        </w:rPr>
        <w:t xml:space="preserve"> nr </w:t>
      </w:r>
      <w:r w:rsidR="00286131">
        <w:rPr>
          <w:i/>
          <w:spacing w:val="-7"/>
          <w:sz w:val="18"/>
          <w:szCs w:val="18"/>
        </w:rPr>
        <w:t>7</w:t>
      </w:r>
      <w:r w:rsidRPr="00E653A4">
        <w:rPr>
          <w:i/>
          <w:spacing w:val="-7"/>
          <w:sz w:val="18"/>
          <w:szCs w:val="18"/>
        </w:rPr>
        <w:t>/FESL.07.03-IP.02-0B91/24</w:t>
      </w:r>
    </w:p>
    <w:p w14:paraId="6ECEFF33" w14:textId="77777777" w:rsidR="00FA0B04" w:rsidRPr="00E653A4" w:rsidRDefault="00FA0B04" w:rsidP="00FA0B04">
      <w:pPr>
        <w:pStyle w:val="Zawartoramki"/>
        <w:tabs>
          <w:tab w:val="left" w:pos="284"/>
        </w:tabs>
        <w:spacing w:line="276" w:lineRule="auto"/>
        <w:jc w:val="right"/>
      </w:pPr>
    </w:p>
    <w:p w14:paraId="162141BD" w14:textId="77777777" w:rsidR="00FA0B04" w:rsidRPr="00E653A4" w:rsidRDefault="00FA0B04" w:rsidP="00FA0B04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E653A4">
        <w:rPr>
          <w:sz w:val="20"/>
          <w:szCs w:val="20"/>
        </w:rPr>
        <w:t>Ja.................................................................................................................................................</w:t>
      </w:r>
    </w:p>
    <w:p w14:paraId="14E3AD08" w14:textId="77777777" w:rsidR="00FA0B04" w:rsidRPr="00E653A4" w:rsidRDefault="00FA0B04" w:rsidP="00FA0B04">
      <w:pPr>
        <w:tabs>
          <w:tab w:val="left" w:pos="284"/>
        </w:tabs>
        <w:spacing w:line="240" w:lineRule="auto"/>
        <w:jc w:val="center"/>
        <w:rPr>
          <w:i/>
          <w:iCs/>
          <w:sz w:val="20"/>
          <w:szCs w:val="20"/>
        </w:rPr>
      </w:pPr>
      <w:r w:rsidRPr="00E653A4">
        <w:rPr>
          <w:i/>
          <w:iCs/>
          <w:sz w:val="20"/>
          <w:szCs w:val="20"/>
        </w:rPr>
        <w:t>(należy podać nazwę wykonawcy)</w:t>
      </w:r>
    </w:p>
    <w:p w14:paraId="7D71B650" w14:textId="77777777" w:rsidR="00FA0B04" w:rsidRPr="00E653A4" w:rsidRDefault="00FA0B04" w:rsidP="00FA0B04">
      <w:p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E653A4">
        <w:rPr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0E6C13ED" w14:textId="77777777" w:rsidR="00FA0B04" w:rsidRPr="00E653A4" w:rsidRDefault="00FA0B04" w:rsidP="00FA0B04">
      <w:p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E653A4">
        <w:rPr>
          <w:sz w:val="20"/>
          <w:szCs w:val="20"/>
        </w:rPr>
        <w:t>Na podstawie art. 7 ust. 1 ustawy o przeciwdziałaniu z postępowania wyklucza się:</w:t>
      </w:r>
    </w:p>
    <w:p w14:paraId="63451E1F" w14:textId="77777777" w:rsidR="00FA0B04" w:rsidRPr="00E653A4" w:rsidRDefault="00FA0B04" w:rsidP="00FA0B04">
      <w:p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E653A4">
        <w:rPr>
          <w:sz w:val="20"/>
          <w:szCs w:val="20"/>
        </w:rPr>
        <w:t xml:space="preserve">1) wykonawcę wymienionego w wykazach określonych w rozporządzeniu Rady (WE) nr765/2006 z dnia 18 maja 2006 r. dotyczącego środków ograniczających w związku z sytuacją na Białorusi i udziałem Białorusi w agresji Rosji wobec Ukrainy (Dz. Urz. UE L134 z 20.05.2006, str. 1, z </w:t>
      </w:r>
      <w:proofErr w:type="spellStart"/>
      <w:r w:rsidRPr="00E653A4">
        <w:rPr>
          <w:sz w:val="20"/>
          <w:szCs w:val="20"/>
        </w:rPr>
        <w:t>późn</w:t>
      </w:r>
      <w:proofErr w:type="spellEnd"/>
      <w:r w:rsidRPr="00E653A4">
        <w:rPr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653A4">
        <w:rPr>
          <w:sz w:val="20"/>
          <w:szCs w:val="20"/>
        </w:rPr>
        <w:t>późn</w:t>
      </w:r>
      <w:proofErr w:type="spellEnd"/>
      <w:r w:rsidRPr="00E653A4">
        <w:rPr>
          <w:sz w:val="20"/>
          <w:szCs w:val="20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6DA17FD9" w14:textId="77777777" w:rsidR="00FA0B04" w:rsidRPr="00E653A4" w:rsidRDefault="00FA0B04" w:rsidP="00FA0B04">
      <w:p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E653A4">
        <w:rPr>
          <w:sz w:val="20"/>
          <w:szCs w:val="20"/>
        </w:rPr>
        <w:t>2) wykonawcę, którego beneficjentem rzeczywistym w rozumieniu ustawy z dnia 1 marca2018 r. o 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67B299F2" w14:textId="77777777" w:rsidR="00FA0B04" w:rsidRPr="00E653A4" w:rsidRDefault="00FA0B04" w:rsidP="00FA0B04">
      <w:p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E653A4">
        <w:rPr>
          <w:sz w:val="20"/>
          <w:szCs w:val="20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3ustawy o przeciwdziałaniu.</w:t>
      </w:r>
    </w:p>
    <w:p w14:paraId="5D980F8C" w14:textId="570B5BF0" w:rsidR="00FA0B04" w:rsidRPr="00E653A4" w:rsidRDefault="00FA0B04" w:rsidP="00FA0B04">
      <w:pPr>
        <w:tabs>
          <w:tab w:val="left" w:pos="284"/>
        </w:tabs>
        <w:spacing w:line="240" w:lineRule="auto"/>
        <w:jc w:val="both"/>
        <w:rPr>
          <w:sz w:val="20"/>
          <w:szCs w:val="20"/>
        </w:rPr>
      </w:pPr>
      <w:r w:rsidRPr="00E653A4">
        <w:rPr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</w:p>
    <w:p w14:paraId="2D9943E1" w14:textId="77777777" w:rsidR="00FA0B04" w:rsidRPr="00E653A4" w:rsidRDefault="00FA0B04" w:rsidP="00FA0B04">
      <w:pPr>
        <w:tabs>
          <w:tab w:val="left" w:pos="284"/>
        </w:tabs>
        <w:jc w:val="right"/>
        <w:rPr>
          <w:sz w:val="20"/>
          <w:szCs w:val="20"/>
        </w:rPr>
      </w:pPr>
    </w:p>
    <w:p w14:paraId="6BCDD64B" w14:textId="77777777" w:rsidR="00FA0B04" w:rsidRPr="00E653A4" w:rsidRDefault="00FA0B04" w:rsidP="00FA0B04">
      <w:pPr>
        <w:tabs>
          <w:tab w:val="left" w:pos="284"/>
        </w:tabs>
        <w:jc w:val="right"/>
        <w:rPr>
          <w:sz w:val="20"/>
          <w:szCs w:val="20"/>
        </w:rPr>
      </w:pPr>
    </w:p>
    <w:p w14:paraId="52A2E6FE" w14:textId="77777777" w:rsidR="00FA0B04" w:rsidRPr="00E653A4" w:rsidRDefault="00FA0B04" w:rsidP="00FA0B04">
      <w:pPr>
        <w:tabs>
          <w:tab w:val="left" w:pos="284"/>
        </w:tabs>
        <w:jc w:val="right"/>
        <w:rPr>
          <w:sz w:val="20"/>
          <w:szCs w:val="20"/>
        </w:rPr>
      </w:pPr>
      <w:r w:rsidRPr="00E653A4">
        <w:rPr>
          <w:sz w:val="20"/>
          <w:szCs w:val="20"/>
        </w:rPr>
        <w:t>……………..…………………………………………………………</w:t>
      </w:r>
    </w:p>
    <w:p w14:paraId="324B7595" w14:textId="32ADF7E2" w:rsidR="00A3303F" w:rsidRPr="00FA0B04" w:rsidRDefault="00FA0B04" w:rsidP="00FA0B04">
      <w:pPr>
        <w:pStyle w:val="Tekstpodstawowy"/>
        <w:tabs>
          <w:tab w:val="left" w:pos="284"/>
        </w:tabs>
        <w:jc w:val="right"/>
        <w:rPr>
          <w:b/>
        </w:rPr>
      </w:pPr>
      <w:r w:rsidRPr="00E653A4">
        <w:rPr>
          <w:b/>
        </w:rPr>
        <w:t xml:space="preserve">                                                                                                                      data i podpis Oferent</w:t>
      </w:r>
      <w:r>
        <w:rPr>
          <w:b/>
        </w:rPr>
        <w:t>a</w:t>
      </w:r>
    </w:p>
    <w:sectPr w:rsidR="00A3303F" w:rsidRPr="00FA0B04" w:rsidSect="00FA0B04">
      <w:headerReference w:type="default" r:id="rId30"/>
      <w:footerReference w:type="default" r:id="rId31"/>
      <w:pgSz w:w="11906" w:h="16838"/>
      <w:pgMar w:top="1417" w:right="1417" w:bottom="1417" w:left="1417" w:header="378" w:footer="1184" w:gutter="0"/>
      <w:cols w:space="708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42EE6" w14:textId="77777777" w:rsidR="00CA24DF" w:rsidRPr="009901FB" w:rsidRDefault="00CA24DF" w:rsidP="008341D4">
      <w:pPr>
        <w:spacing w:after="0" w:line="240" w:lineRule="auto"/>
      </w:pPr>
      <w:r w:rsidRPr="009901FB">
        <w:separator/>
      </w:r>
    </w:p>
  </w:endnote>
  <w:endnote w:type="continuationSeparator" w:id="0">
    <w:p w14:paraId="2E486088" w14:textId="77777777" w:rsidR="00CA24DF" w:rsidRPr="009901FB" w:rsidRDefault="00CA24DF" w:rsidP="008341D4">
      <w:pPr>
        <w:spacing w:after="0" w:line="240" w:lineRule="auto"/>
      </w:pPr>
      <w:r w:rsidRPr="009901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73E00" w14:textId="77777777" w:rsidR="00A3303F" w:rsidRDefault="00A3303F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CD8175E" wp14:editId="3905718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42" name="AutoShape 45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1ABAB9" w14:textId="77777777" w:rsidR="00A3303F" w:rsidRDefault="00A3303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D8175E" id="AutoShape 45" o:spid="_x0000_s1027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v7F5gIAAL8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041ABAB9" w14:textId="77777777" w:rsidR="00A3303F" w:rsidRDefault="00A3303F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20E01B30" wp14:editId="507FB230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41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3C0C37" id="Textbox 3" o:spid="_x0000_s1026" style="position:absolute;margin-left:255.05pt;margin-top:808.2pt;width:64.9pt;height:1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66432" behindDoc="1" locked="0" layoutInCell="0" allowOverlap="1" wp14:anchorId="4DE3CCA7" wp14:editId="372F0E1E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4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5CD807" w14:textId="77777777" w:rsidR="00A3303F" w:rsidRDefault="00A3303F" w:rsidP="00930103">
                          <w:pPr>
                            <w:spacing w:line="223" w:lineRule="exac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E3CCA7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8" type="#_x0000_t202" style="position:absolute;margin-left:255.05pt;margin-top:808.2pt;width:64.95pt;height:12.05pt;z-index:-25165004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" o:allowincell="f" stroked="f">
              <v:fill opacity="0"/>
              <v:textbox inset="0,0,0,0">
                <w:txbxContent>
                  <w:p w14:paraId="355CD807" w14:textId="77777777" w:rsidR="00A3303F" w:rsidRDefault="00A3303F" w:rsidP="00930103">
                    <w:pPr>
                      <w:spacing w:line="223" w:lineRule="exac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26514" w14:textId="77777777" w:rsidR="00FA0B04" w:rsidRDefault="00FA0B04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082FF4B8" wp14:editId="32CBD9D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13" name="AutoShape 34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A316F2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2FF4B8" id="AutoShape 34" o:spid="_x0000_s1043" style="position:absolute;margin-left:0;margin-top:0;width:50pt;height:50pt;z-index:251704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BPAunS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13A316F2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7152" behindDoc="1" locked="0" layoutInCell="0" allowOverlap="1" wp14:anchorId="5170B9E9" wp14:editId="6C99114F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1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0943A9" id="Textbox 32" o:spid="_x0000_s1026" style="position:absolute;margin-left:255.05pt;margin-top:808.2pt;width:64.9pt;height:12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98176" behindDoc="1" locked="0" layoutInCell="0" allowOverlap="1" wp14:anchorId="4739F298" wp14:editId="151C8478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52328B" w14:textId="77777777" w:rsidR="00FA0B04" w:rsidRDefault="00FA0B04">
                          <w:pPr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39F298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4" type="#_x0000_t202" style="position:absolute;margin-left:255.05pt;margin-top:808.2pt;width:64.95pt;height:12.05pt;z-index:-251618304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" o:allowincell="f" stroked="f">
              <v:fill opacity="0"/>
              <v:textbox inset="0,0,0,0">
                <w:txbxContent>
                  <w:p w14:paraId="7F52328B" w14:textId="77777777" w:rsidR="00FA0B04" w:rsidRDefault="00FA0B04">
                    <w:pPr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F5B3B" w14:textId="77777777" w:rsidR="00FA0B04" w:rsidRDefault="00FA0B04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2710064"/>
      <w:docPartObj>
        <w:docPartGallery w:val="Page Numbers (Bottom of Page)"/>
        <w:docPartUnique/>
      </w:docPartObj>
    </w:sdtPr>
    <w:sdtContent>
      <w:p w14:paraId="0A981598" w14:textId="77777777" w:rsidR="00FA0B04" w:rsidRDefault="00FA0B04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0781279D" w14:textId="77777777" w:rsidR="00FA0B04" w:rsidRDefault="00FA0B04">
    <w:pPr>
      <w:pStyle w:val="Tekstpodstawowy"/>
      <w:spacing w:line="12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598FF" w14:textId="77777777" w:rsidR="00FA0B04" w:rsidRDefault="00FA0B04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22D3D6B" wp14:editId="5C99F8C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1231612249" name="AutoShape 45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5CF17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2D3D6B" id="_x0000_s1030" style="position:absolute;margin-left:0;margin-top:0;width:50pt;height:50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ws6AIAAL8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ntGZz9F/Wev8AStudHdFcfVBlNr8&#10;oaTFBc2o/b1lRlAivyicifNkNvMTEJjZ/HQCxowl67GEKQ5XGXUUq+DJawcOJtvGVJsSkZKAhtJX&#10;OC1F5U9AyLjLqmdwJUM7+ovuz/CYD1qP/zvLvwA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DZUjws6AIAAL8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2935CF17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4864" behindDoc="1" locked="0" layoutInCell="0" allowOverlap="1" wp14:anchorId="19E8D783" wp14:editId="14A07670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743553071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4C83A0" id="Textbox 3" o:spid="_x0000_s1026" style="position:absolute;margin-left:255.05pt;margin-top:808.2pt;width:64.9pt;height:1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85888" behindDoc="1" locked="0" layoutInCell="0" allowOverlap="1" wp14:anchorId="6AEC62DA" wp14:editId="09993FEE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141389704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100D38" w14:textId="77777777" w:rsidR="00FA0B04" w:rsidRDefault="00FA0B04" w:rsidP="00930103">
                          <w:pPr>
                            <w:spacing w:line="223" w:lineRule="exac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EC62D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55.05pt;margin-top:808.2pt;width:64.95pt;height:12.05pt;z-index:-251630592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" o:allowincell="f" stroked="f">
              <v:fill opacity="0"/>
              <v:textbox inset="0,0,0,0">
                <w:txbxContent>
                  <w:p w14:paraId="5F100D38" w14:textId="77777777" w:rsidR="00FA0B04" w:rsidRDefault="00FA0B04" w:rsidP="00930103">
                    <w:pPr>
                      <w:spacing w:line="223" w:lineRule="exac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67AC7" w14:textId="77777777" w:rsidR="00FA0B04" w:rsidRDefault="00FA0B0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743A1" w14:textId="77777777" w:rsidR="00FA0B04" w:rsidRDefault="00FA0B04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3FD9178" wp14:editId="51C266E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8" name="AutoShape 40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E25312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FD9178" id="AutoShape 40" o:spid="_x0000_s1034" style="position:absolute;margin-left:0;margin-top:0;width:50pt;height:50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Uj5wIAAL8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56E25312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6672" behindDoc="1" locked="0" layoutInCell="0" allowOverlap="1" wp14:anchorId="29F3BD76" wp14:editId="06B81B28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27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D3F17C" id="Textbox 16" o:spid="_x0000_s1026" style="position:absolute;margin-left:255.05pt;margin-top:808.2pt;width:64.9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77696" behindDoc="1" locked="0" layoutInCell="0" allowOverlap="1" wp14:anchorId="5FF6855A" wp14:editId="0F66B3E7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2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1E43E7" w14:textId="77777777" w:rsidR="00FA0B04" w:rsidRDefault="00FA0B04">
                          <w:pPr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6855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255.05pt;margin-top:808.2pt;width:64.95pt;height:12.05pt;z-index:-251638784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" o:allowincell="f" stroked="f">
              <v:fill opacity="0"/>
              <v:textbox inset="0,0,0,0">
                <w:txbxContent>
                  <w:p w14:paraId="7D1E43E7" w14:textId="77777777" w:rsidR="00FA0B04" w:rsidRDefault="00FA0B04">
                    <w:pPr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4CAAF" w14:textId="77777777" w:rsidR="00FA0B04" w:rsidRDefault="00FA0B0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BE455" w14:textId="77777777" w:rsidR="00FA0B04" w:rsidRDefault="00FA0B04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927B3" w14:textId="77777777" w:rsidR="00FA0B04" w:rsidRDefault="00FA0B04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430D56C7" wp14:editId="71C6F5D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1" name="AutoShape 3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96324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0D56C7" id="AutoShape 37" o:spid="_x0000_s1038" style="position:absolute;margin-left:0;margin-top:0;width:50pt;height:50pt;z-index:251701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s7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Wf+CT9p7XOH7DjRndnFGcfRKnN&#10;H0panNCM2t9bZgQl8ovCnThPZjM/AoGZzU8nYMxYsh5LmOJwlVFHsQuevHbgYLJtTLUpESkJcCh9&#10;hdtSVP4GhJS7rHoGZzL0oz/p/g6P+aD1+Mez/As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Dteis7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7BD96324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2032" behindDoc="1" locked="0" layoutInCell="0" allowOverlap="1" wp14:anchorId="78D157D8" wp14:editId="122402AA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20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798A71" id="Textbox 24" o:spid="_x0000_s1026" style="position:absolute;margin-left:255.05pt;margin-top:808.2pt;width:64.9pt;height:12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93056" behindDoc="1" locked="0" layoutInCell="0" allowOverlap="1" wp14:anchorId="0A86FDB7" wp14:editId="77C013AB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1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F79A02" w14:textId="77777777" w:rsidR="00FA0B04" w:rsidRDefault="00FA0B04">
                          <w:pPr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86FDB7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9" type="#_x0000_t202" style="position:absolute;margin-left:255.05pt;margin-top:808.2pt;width:64.95pt;height:12.05pt;z-index:-251623424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" o:allowincell="f" stroked="f">
              <v:fill opacity="0"/>
              <v:textbox inset="0,0,0,0">
                <w:txbxContent>
                  <w:p w14:paraId="42F79A02" w14:textId="77777777" w:rsidR="00FA0B04" w:rsidRDefault="00FA0B04">
                    <w:pPr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556C1" w14:textId="77777777" w:rsidR="00FA0B04" w:rsidRDefault="00FA0B04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F5C0" w14:textId="77777777" w:rsidR="00FA0B04" w:rsidRDefault="00FA0B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76753" w14:textId="77777777" w:rsidR="00CA24DF" w:rsidRPr="009901FB" w:rsidRDefault="00CA24DF" w:rsidP="008341D4">
      <w:pPr>
        <w:spacing w:after="0" w:line="240" w:lineRule="auto"/>
      </w:pPr>
      <w:r w:rsidRPr="009901FB">
        <w:separator/>
      </w:r>
    </w:p>
  </w:footnote>
  <w:footnote w:type="continuationSeparator" w:id="0">
    <w:p w14:paraId="6A65DF59" w14:textId="77777777" w:rsidR="00CA24DF" w:rsidRPr="009901FB" w:rsidRDefault="00CA24DF" w:rsidP="008341D4">
      <w:pPr>
        <w:spacing w:after="0" w:line="240" w:lineRule="auto"/>
      </w:pPr>
      <w:r w:rsidRPr="009901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C38B3" w14:textId="77777777" w:rsidR="00A3303F" w:rsidRDefault="00A3303F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3A002B88" w14:textId="77777777" w:rsidR="00A3303F" w:rsidRDefault="00A3303F" w:rsidP="00522B2C">
    <w:pPr>
      <w:tabs>
        <w:tab w:val="left" w:pos="284"/>
      </w:tabs>
      <w:rPr>
        <w:i/>
        <w:sz w:val="18"/>
        <w:szCs w:val="18"/>
      </w:rPr>
    </w:pPr>
  </w:p>
  <w:p w14:paraId="3392CC16" w14:textId="77777777" w:rsidR="00A3303F" w:rsidRDefault="00A3303F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06F3673" wp14:editId="4588791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45" name="AutoShape 4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ED6509" id="AutoShape 4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wP3AIAAK0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" path="m,l,,,,,xe">
              <v:stroke joinstyle="miter"/>
              <v:path o:connecttype="custom" o:connectlocs="635000,317500;317500,635000;0,317500;317500,0" o:connectangles="0,90,180,270" textboxrect="3163,3163,18437,18437"/>
              <o:lock v:ext="edit" selection="t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F9A8B14" wp14:editId="06D638CA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2940" cy="485140"/>
              <wp:effectExtent l="0" t="1905" r="1905" b="0"/>
              <wp:wrapNone/>
              <wp:docPr id="4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12940" cy="485140"/>
                      </a:xfrm>
                      <a:custGeom>
                        <a:avLst/>
                        <a:gdLst>
                          <a:gd name="G0" fmla="*/ 11045 1 2"/>
                          <a:gd name="G1" fmla="*/ 765 1 2"/>
                          <a:gd name="G2" fmla="+- 765 0 0"/>
                          <a:gd name="G3" fmla="+- 11045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7C3F5C" id="Textbox 1" o:spid="_x0000_s1026" style="position:absolute;margin-left:20.65pt;margin-top:14.4pt;width:552.2pt;height:38.2pt;z-index:-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7012940,48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" o:allowincell="f" path="m,l,,,,,xe" filled="f" stroked="f" strokecolor="#3465a4">
              <v:path o:connecttype="custom" o:connectlocs="7012940,242570;3506470,485140;0,242570;3506470,0" o:connectangles="0,90,180,270" textboxrect="0,0,7012940,48514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62336" behindDoc="0" locked="0" layoutInCell="0" allowOverlap="1" wp14:anchorId="634D4B89" wp14:editId="2757C2C7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3575" cy="485775"/>
              <wp:effectExtent l="5080" t="1905" r="1270" b="7620"/>
              <wp:wrapNone/>
              <wp:docPr id="4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3575" cy="4857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F7B837" w14:textId="77777777" w:rsidR="00A3303F" w:rsidRDefault="00A3303F">
                          <w:pPr>
                            <w:spacing w:before="1"/>
                            <w:ind w:left="2"/>
                            <w:jc w:val="center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7A32BE" wp14:editId="5FF9901E">
                                <wp:extent cx="5761355" cy="443865"/>
                                <wp:effectExtent l="19050" t="0" r="0" b="0"/>
                                <wp:docPr id="996755701" name="Obraz 9967557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61355" cy="4438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4D4B89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margin-left:20.65pt;margin-top:14.4pt;width:552.25pt;height:38.25pt;z-index:251662336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" o:allowincell="f" stroked="f">
              <v:fill opacity="0"/>
              <v:textbox inset="0,0,0,0">
                <w:txbxContent>
                  <w:p w14:paraId="38F7B837" w14:textId="77777777" w:rsidR="00A3303F" w:rsidRDefault="00A3303F">
                    <w:pPr>
                      <w:spacing w:before="1"/>
                      <w:ind w:left="2"/>
                      <w:jc w:val="center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797A32BE" wp14:editId="5FF9901E">
                          <wp:extent cx="5761355" cy="443865"/>
                          <wp:effectExtent l="19050" t="0" r="0" b="0"/>
                          <wp:docPr id="996755701" name="Obraz 9967557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61355" cy="4438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0804F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62171124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  <w:lang w:eastAsia="pl-PL"/>
      </w:rPr>
      <w:drawing>
        <wp:inline distT="0" distB="0" distL="0" distR="0" wp14:anchorId="1EBF7E2F" wp14:editId="33589CAE">
          <wp:extent cx="5761355" cy="443865"/>
          <wp:effectExtent l="19050" t="0" r="0" b="0"/>
          <wp:docPr id="108789353" name="Obraz 1087893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F985FE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64963B09" w14:textId="77777777" w:rsidR="00FA0B04" w:rsidRDefault="00FA0B04" w:rsidP="00BA4780">
    <w:pPr>
      <w:pStyle w:val="Tekstpodstawowy"/>
      <w:spacing w:line="12" w:lineRule="auto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697F7D40" wp14:editId="5AF4E96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18" name="AutoShape 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DAD683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7F7D40" id="AutoShape 36" o:spid="_x0000_s1040" style="position:absolute;left:0;text-align:left;margin-left:0;margin-top:0;width:50pt;height:50pt;z-index:251702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4c8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Wf+ST9p7XOH7DjRndnFGcfRKnN&#10;H0panNCM2t9bZgQl8ovCnThPZjM/AoGZzU8nYMxYsh5LmOJwlVFHsQuevHbgYLJtTLUpESkJcCh9&#10;hdtSVP4GhJS7rHoGZzL0oz/p/g6P+aD1+Mez/As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Du14c8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2ADAD683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4080" behindDoc="1" locked="0" layoutInCell="0" allowOverlap="1" wp14:anchorId="00A9DBA6" wp14:editId="0F5C25A2">
              <wp:simplePos x="0" y="0"/>
              <wp:positionH relativeFrom="page">
                <wp:posOffset>804545</wp:posOffset>
              </wp:positionH>
              <wp:positionV relativeFrom="page">
                <wp:posOffset>1058545</wp:posOffset>
              </wp:positionV>
              <wp:extent cx="5953760" cy="280035"/>
              <wp:effectExtent l="4445" t="1270" r="4445" b="4445"/>
              <wp:wrapNone/>
              <wp:docPr id="17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3760" cy="280035"/>
                      </a:xfrm>
                      <a:custGeom>
                        <a:avLst/>
                        <a:gdLst>
                          <a:gd name="G0" fmla="*/ 9377 1 2"/>
                          <a:gd name="G1" fmla="*/ 442 1 2"/>
                          <a:gd name="G2" fmla="+- 442 0 0"/>
                          <a:gd name="G3" fmla="+- 9377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7FBB12" id="Textbox 26" o:spid="_x0000_s1026" style="position:absolute;margin-left:63.35pt;margin-top:83.35pt;width:468.8pt;height:22.0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53760,28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" o:allowincell="f" path="m,l,,,,,xe" filled="f" stroked="f" strokecolor="#3465a4">
              <v:path o:connecttype="custom" o:connectlocs="5953760,140018;2976880,280035;0,140018;2976880,0" o:connectangles="0,90,180,270" textboxrect="0,0,5953760,280035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5D1C5F6A" wp14:editId="2485474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16" name="AutoShape 35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38421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1C5F6A" id="AutoShape 35" o:spid="_x0000_s1041" style="position:absolute;left:0;text-align:left;margin-left:0;margin-top:0;width:50pt;height:50pt;z-index:251703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XLQ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Wf+yT9p7XOH7DjRndnFGcfRKnN&#10;H0panNCM2t9bZgQl8ovCnThPZjM/AoGZzU8nYMxYsh5LmOJwlVFHsQuevHbgYLJtTLUpESkJcCh9&#10;hdtSVP4GhJS7rHoGZzL0oz/p/g6P+aD1+Mez/As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BOmXLQ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25138421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5104" behindDoc="1" locked="0" layoutInCell="0" allowOverlap="1" wp14:anchorId="280B4D66" wp14:editId="54A51227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225" cy="152400"/>
              <wp:effectExtent l="4445" t="4445" r="0" b="0"/>
              <wp:wrapNone/>
              <wp:docPr id="15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3225" cy="152400"/>
                      </a:xfrm>
                      <a:custGeom>
                        <a:avLst/>
                        <a:gdLst>
                          <a:gd name="G0" fmla="*/ 4636 1 2"/>
                          <a:gd name="G1" fmla="*/ 241 1 2"/>
                          <a:gd name="G2" fmla="+- 241 0 0"/>
                          <a:gd name="G3" fmla="+- 4636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91267F" id="Textbox 27" o:spid="_x0000_s1026" style="position:absolute;margin-left:322.1pt;margin-top:116.6pt;width:231.75pt;height:12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432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" o:allowincell="f" path="m,l,,,,,xe" filled="f" stroked="f" strokecolor="#3465a4">
              <v:path o:connecttype="custom" o:connectlocs="2943225,76200;1471613,152400;0,76200;1471613,0" o:connectangles="0,90,180,270" textboxrect="0,0,2943225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96128" behindDoc="0" locked="0" layoutInCell="0" allowOverlap="1" wp14:anchorId="5BB642AD" wp14:editId="7A28BEE3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860" cy="153035"/>
              <wp:effectExtent l="4445" t="4445" r="4445" b="4445"/>
              <wp:wrapNone/>
              <wp:docPr id="14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386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5263C" w14:textId="77777777" w:rsidR="00FA0B04" w:rsidRPr="00963A84" w:rsidRDefault="00FA0B04" w:rsidP="00963A8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B642AD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2" type="#_x0000_t202" style="position:absolute;left:0;text-align:left;margin-left:322.1pt;margin-top:116.6pt;width:231.8pt;height:12.05pt;z-index:25169612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" o:allowincell="f" stroked="f">
              <v:fill opacity="0"/>
              <v:textbox inset="0,0,0,0">
                <w:txbxContent>
                  <w:p w14:paraId="1475263C" w14:textId="77777777" w:rsidR="00FA0B04" w:rsidRPr="00963A84" w:rsidRDefault="00FA0B04" w:rsidP="00963A84"/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907D0" w14:textId="77777777" w:rsidR="00FA0B04" w:rsidRDefault="00FA0B04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9B81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EE46846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3B81190D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  <w:lang w:eastAsia="pl-PL"/>
      </w:rPr>
      <w:drawing>
        <wp:inline distT="0" distB="0" distL="0" distR="0" wp14:anchorId="79D1F3A6" wp14:editId="067D28EF">
          <wp:extent cx="5761355" cy="443865"/>
          <wp:effectExtent l="1905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2AAED79" w14:textId="77777777" w:rsidR="00FA0B04" w:rsidRDefault="00FA0B04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52652E6C" w14:textId="77777777" w:rsidR="00FA0B04" w:rsidRDefault="00FA0B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2DE36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2B33A53F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2CCB3E45" w14:textId="77777777" w:rsidR="00FA0B04" w:rsidRDefault="00FA0B04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424DD639" wp14:editId="3F202AB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028129105" name="AutoShape 4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E7BB66" id="AutoShape 46" o:spid="_x0000_s1026" style="position:absolute;margin-left:0;margin-top:0;width:50pt;height:50pt;z-index:251686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wP3AIAAK0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" path="m,l,,,,,xe">
              <v:stroke joinstyle="miter"/>
              <v:path o:connecttype="custom" o:connectlocs="635000,317500;317500,635000;0,317500;317500,0" o:connectangles="0,90,180,270" textboxrect="3163,3163,18437,18437"/>
              <o:lock v:ext="edit" selection="t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2816" behindDoc="1" locked="0" layoutInCell="0" allowOverlap="1" wp14:anchorId="5013786F" wp14:editId="16001EE2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2940" cy="485140"/>
              <wp:effectExtent l="0" t="1905" r="1905" b="0"/>
              <wp:wrapNone/>
              <wp:docPr id="553669130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12940" cy="485140"/>
                      </a:xfrm>
                      <a:custGeom>
                        <a:avLst/>
                        <a:gdLst>
                          <a:gd name="G0" fmla="*/ 11045 1 2"/>
                          <a:gd name="G1" fmla="*/ 765 1 2"/>
                          <a:gd name="G2" fmla="+- 765 0 0"/>
                          <a:gd name="G3" fmla="+- 11045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84FBA1" id="Textbox 1" o:spid="_x0000_s1026" style="position:absolute;margin-left:20.65pt;margin-top:14.4pt;width:552.2pt;height:38.2pt;z-index:-251633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7012940,48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" o:allowincell="f" path="m,l,,,,,xe" filled="f" stroked="f" strokecolor="#3465a4">
              <v:path o:connecttype="custom" o:connectlocs="7012940,242570;3506470,485140;0,242570;3506470,0" o:connectangles="0,90,180,270" textboxrect="0,0,7012940,48514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83840" behindDoc="0" locked="0" layoutInCell="0" allowOverlap="1" wp14:anchorId="1DAD6E70" wp14:editId="21728A38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3575" cy="485775"/>
              <wp:effectExtent l="5080" t="1905" r="1270" b="7620"/>
              <wp:wrapNone/>
              <wp:docPr id="44395571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3575" cy="4857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6B97A0" w14:textId="77777777" w:rsidR="00FA0B04" w:rsidRDefault="00FA0B04">
                          <w:pPr>
                            <w:spacing w:before="1"/>
                            <w:ind w:left="2"/>
                            <w:jc w:val="center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18AEC5D" wp14:editId="299A8D91">
                                <wp:extent cx="5761355" cy="443865"/>
                                <wp:effectExtent l="19050" t="0" r="0" b="0"/>
                                <wp:docPr id="1083811341" name="Obraz 108381134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61355" cy="4438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AD6E7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0.65pt;margin-top:14.4pt;width:552.25pt;height:38.25pt;z-index:251683840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" o:allowincell="f" stroked="f">
              <v:fill opacity="0"/>
              <v:textbox inset="0,0,0,0">
                <w:txbxContent>
                  <w:p w14:paraId="646B97A0" w14:textId="77777777" w:rsidR="00FA0B04" w:rsidRDefault="00FA0B04">
                    <w:pPr>
                      <w:spacing w:before="1"/>
                      <w:ind w:left="2"/>
                      <w:jc w:val="center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618AEC5D" wp14:editId="299A8D91">
                          <wp:extent cx="5761355" cy="443865"/>
                          <wp:effectExtent l="19050" t="0" r="0" b="0"/>
                          <wp:docPr id="1083811341" name="Obraz 108381134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61355" cy="4438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D339D" w14:textId="77777777" w:rsidR="00FA0B04" w:rsidRDefault="00FA0B0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34DFD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3313D0C2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  <w:lang w:eastAsia="pl-PL"/>
      </w:rPr>
      <w:drawing>
        <wp:inline distT="0" distB="0" distL="0" distR="0" wp14:anchorId="5BCF5014" wp14:editId="3B3FF5D8">
          <wp:extent cx="5761355" cy="443865"/>
          <wp:effectExtent l="19050" t="0" r="0" b="0"/>
          <wp:docPr id="1534543936" name="Obraz 15345439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A3C60E5" w14:textId="77777777" w:rsidR="00FA0B04" w:rsidRDefault="00FA0B04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95DF06F" w14:textId="77777777" w:rsidR="00FA0B04" w:rsidRDefault="00FA0B04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3DD917D" w14:textId="77777777" w:rsidR="00FA0B04" w:rsidRDefault="00FA0B04" w:rsidP="00B32087">
    <w:pPr>
      <w:pStyle w:val="Tekstpodstawowy"/>
      <w:spacing w:line="12" w:lineRule="auto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FC72C7F" wp14:editId="3702D37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33" name="AutoShape 4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0CDEEC" id="AutoShape 42" o:spid="_x0000_s1026" style="position:absolute;margin-left:0;margin-top:0;width:50pt;height:50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wP3AIAAK0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" path="m,l,,,,,xe">
              <v:stroke joinstyle="miter"/>
              <v:path o:connecttype="custom" o:connectlocs="635000,317500;317500,635000;0,317500;317500,0" o:connectangles="0,90,180,270" textboxrect="3163,3163,18437,18437"/>
              <o:lock v:ext="edit" selection="t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0278239A" wp14:editId="55FA7F78">
              <wp:simplePos x="0" y="0"/>
              <wp:positionH relativeFrom="page">
                <wp:posOffset>804545</wp:posOffset>
              </wp:positionH>
              <wp:positionV relativeFrom="page">
                <wp:posOffset>1058545</wp:posOffset>
              </wp:positionV>
              <wp:extent cx="5953760" cy="280035"/>
              <wp:effectExtent l="4445" t="1270" r="4445" b="4445"/>
              <wp:wrapNone/>
              <wp:docPr id="32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3760" cy="280035"/>
                      </a:xfrm>
                      <a:custGeom>
                        <a:avLst/>
                        <a:gdLst>
                          <a:gd name="G0" fmla="*/ 9377 1 2"/>
                          <a:gd name="G1" fmla="*/ 442 1 2"/>
                          <a:gd name="G2" fmla="+- 442 0 0"/>
                          <a:gd name="G3" fmla="+- 9377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F7924E" id="Textbox 10" o:spid="_x0000_s1026" style="position:absolute;margin-left:63.35pt;margin-top:83.35pt;width:468.8pt;height:22.05pt;z-index:-251642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953760,28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" o:allowincell="f" path="m,l,,,,,xe" filled="f" stroked="f" strokecolor="#3465a4">
              <v:path o:connecttype="custom" o:connectlocs="5953760,140018;2976880,280035;0,140018;2976880,0" o:connectangles="0,90,180,270" textboxrect="0,0,5953760,280035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5F9051A" wp14:editId="3D456D2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31" name="AutoShape 41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0118D0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F9051A" id="AutoShape 41" o:spid="_x0000_s1032" style="position:absolute;left:0;text-align:left;margin-left:0;margin-top:0;width:50pt;height:50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acu5wIAAL8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0A0118D0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2B78EED9" wp14:editId="596FBC78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225" cy="152400"/>
              <wp:effectExtent l="4445" t="4445" r="0" b="0"/>
              <wp:wrapNone/>
              <wp:docPr id="30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3225" cy="152400"/>
                      </a:xfrm>
                      <a:custGeom>
                        <a:avLst/>
                        <a:gdLst>
                          <a:gd name="G0" fmla="*/ 4636 1 2"/>
                          <a:gd name="G1" fmla="*/ 241 1 2"/>
                          <a:gd name="G2" fmla="+- 241 0 0"/>
                          <a:gd name="G3" fmla="+- 4636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714D13" id="Textbox 11" o:spid="_x0000_s1026" style="position:absolute;margin-left:322.1pt;margin-top:116.6pt;width:231.75pt;height:12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432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" o:allowincell="f" path="m,l,,,,,xe" filled="f" stroked="f" strokecolor="#3465a4">
              <v:path o:connecttype="custom" o:connectlocs="2943225,76200;1471613,152400;0,76200;1471613,0" o:connectangles="0,90,180,270" textboxrect="0,0,2943225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75648" behindDoc="0" locked="0" layoutInCell="0" allowOverlap="1" wp14:anchorId="2E9E25EE" wp14:editId="0421E93E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860" cy="153035"/>
              <wp:effectExtent l="4445" t="4445" r="4445" b="4445"/>
              <wp:wrapNone/>
              <wp:docPr id="2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386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B9F60" w14:textId="77777777" w:rsidR="00FA0B04" w:rsidRPr="00963A84" w:rsidRDefault="00FA0B04" w:rsidP="00963A8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9E25E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left:0;text-align:left;margin-left:322.1pt;margin-top:116.6pt;width:231.8pt;height:12.05pt;z-index:25167564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" o:allowincell="f" stroked="f">
              <v:fill opacity="0"/>
              <v:textbox inset="0,0,0,0">
                <w:txbxContent>
                  <w:p w14:paraId="0FCB9F60" w14:textId="77777777" w:rsidR="00FA0B04" w:rsidRPr="00963A84" w:rsidRDefault="00FA0B04" w:rsidP="00963A84"/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1C15D" w14:textId="77777777" w:rsidR="00FA0B04" w:rsidRDefault="00FA0B0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DD2FA" w14:textId="77777777" w:rsidR="00FA0B04" w:rsidRDefault="00FA0B04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41C73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A241FC0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76E2D686" w14:textId="77777777" w:rsidR="00FA0B04" w:rsidRDefault="00FA0B04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  <w:lang w:eastAsia="pl-PL"/>
      </w:rPr>
      <w:drawing>
        <wp:inline distT="0" distB="0" distL="0" distR="0" wp14:anchorId="60777807" wp14:editId="624490F6">
          <wp:extent cx="5761355" cy="443865"/>
          <wp:effectExtent l="19050" t="0" r="0" b="0"/>
          <wp:docPr id="1742867555" name="Obraz 17428675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4CC159" w14:textId="77777777" w:rsidR="00FA0B04" w:rsidRDefault="00FA0B04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56A2581C" w14:textId="77777777" w:rsidR="00FA0B04" w:rsidRDefault="00FA0B04" w:rsidP="00B32087">
    <w:pPr>
      <w:pStyle w:val="Tekstpodstawowy"/>
      <w:spacing w:line="12" w:lineRule="auto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7B7A2733" wp14:editId="183EB6B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5" name="AutoShape 3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C24946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7A2733" id="AutoShape 39" o:spid="_x0000_s1036" style="position:absolute;left:0;text-align:left;margin-left:0;margin-top:0;width:50pt;height:50pt;z-index:251699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bA55w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43C24946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9984" behindDoc="1" locked="0" layoutInCell="0" allowOverlap="1" wp14:anchorId="38F3F5E0" wp14:editId="022C6E17">
              <wp:simplePos x="0" y="0"/>
              <wp:positionH relativeFrom="page">
                <wp:posOffset>804545</wp:posOffset>
              </wp:positionH>
              <wp:positionV relativeFrom="page">
                <wp:posOffset>1058545</wp:posOffset>
              </wp:positionV>
              <wp:extent cx="5953760" cy="280035"/>
              <wp:effectExtent l="4445" t="1270" r="4445" b="4445"/>
              <wp:wrapNone/>
              <wp:docPr id="24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3760" cy="280035"/>
                      </a:xfrm>
                      <a:custGeom>
                        <a:avLst/>
                        <a:gdLst>
                          <a:gd name="G0" fmla="*/ 9377 1 2"/>
                          <a:gd name="G1" fmla="*/ 442 1 2"/>
                          <a:gd name="G2" fmla="+- 442 0 0"/>
                          <a:gd name="G3" fmla="+- 9377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A55D91" id="Textbox 18" o:spid="_x0000_s1026" style="position:absolute;margin-left:63.35pt;margin-top:83.35pt;width:468.8pt;height:22.0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53760,28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" o:allowincell="f" path="m,l,,,,,xe" filled="f" stroked="f" strokecolor="#3465a4">
              <v:path o:connecttype="custom" o:connectlocs="5953760,140018;2976880,280035;0,140018;2976880,0" o:connectangles="0,90,180,270" textboxrect="0,0,5953760,280035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7D88286A" wp14:editId="6B83765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3" name="AutoShape 38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4587C1" w14:textId="77777777" w:rsidR="00FA0B04" w:rsidRDefault="00FA0B0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88286A" id="AutoShape 38" o:spid="_x0000_s1037" style="position:absolute;left:0;text-align:left;margin-left:0;margin-top:0;width:50pt;height:50pt;z-index:251700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0XV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UP++4/rXX+gB03ujujOPsgSm3+&#10;UNLihGbU/t4yIyiRXxTuxHkym/kRCMxsfjoBY8aS9VjCFIerjDqKXfDktQMHk21jqk2JSEmAQ+kr&#10;3Jai8jcgpNxl1TM4k6Ef/Un3d3jMB63HP57lXwA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BMr0XV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024587C1" w14:textId="77777777" w:rsidR="00FA0B04" w:rsidRDefault="00FA0B04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91008" behindDoc="1" locked="0" layoutInCell="0" allowOverlap="1" wp14:anchorId="2D5F3CD3" wp14:editId="39AD2911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225" cy="152400"/>
              <wp:effectExtent l="4445" t="4445" r="0" b="0"/>
              <wp:wrapNone/>
              <wp:docPr id="22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3225" cy="152400"/>
                      </a:xfrm>
                      <a:custGeom>
                        <a:avLst/>
                        <a:gdLst>
                          <a:gd name="G0" fmla="*/ 4636 1 2"/>
                          <a:gd name="G1" fmla="*/ 241 1 2"/>
                          <a:gd name="G2" fmla="+- 241 0 0"/>
                          <a:gd name="G3" fmla="+- 4636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DC6F16" id="Textbox 19" o:spid="_x0000_s1026" style="position:absolute;margin-left:322.1pt;margin-top:116.6pt;width:231.75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432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" o:allowincell="f" path="m,l,,,,,xe" filled="f" stroked="f" strokecolor="#3465a4">
              <v:path o:connecttype="custom" o:connectlocs="2943225,76200;1471613,152400;0,76200;1471613,0" o:connectangles="0,90,180,270" textboxrect="0,0,2943225,152400"/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AA34C" w14:textId="77777777" w:rsidR="00FA0B04" w:rsidRDefault="00FA0B04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C8189" w14:textId="77777777" w:rsidR="00FA0B04" w:rsidRDefault="00FA0B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85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1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77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69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14" w:hanging="360"/>
      </w:pPr>
      <w:rPr>
        <w:rFonts w:ascii="Symbol" w:hAnsi="Symbol"/>
        <w:lang w:val="pl-PL" w:eastAsia="en-US" w:bidi="ar-SA"/>
      </w:rPr>
    </w:lvl>
  </w:abstractNum>
  <w:abstractNum w:abstractNumId="12" w15:restartNumberingAfterBreak="0">
    <w:nsid w:val="0000000F"/>
    <w:multiLevelType w:val="multilevel"/>
    <w:tmpl w:val="5B02B21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0"/>
    <w:multiLevelType w:val="multilevel"/>
    <w:tmpl w:val="00000010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4" w15:restartNumberingAfterBreak="0">
    <w:nsid w:val="07C955F7"/>
    <w:multiLevelType w:val="hybridMultilevel"/>
    <w:tmpl w:val="4DEA69F6"/>
    <w:lvl w:ilvl="0" w:tplc="58401AF6">
      <w:numFmt w:val="bullet"/>
      <w:lvlText w:val="•"/>
      <w:lvlJc w:val="left"/>
      <w:pPr>
        <w:ind w:left="1048" w:hanging="218"/>
      </w:pPr>
      <w:rPr>
        <w:rFonts w:ascii="Arial" w:eastAsia="Arial" w:hAnsi="Arial" w:cs="Arial" w:hint="default"/>
        <w:spacing w:val="0"/>
        <w:w w:val="99"/>
        <w:lang w:val="pl-PL" w:eastAsia="en-US" w:bidi="ar-SA"/>
      </w:rPr>
    </w:lvl>
    <w:lvl w:ilvl="1" w:tplc="C5C219A2">
      <w:numFmt w:val="bullet"/>
      <w:lvlText w:val="•"/>
      <w:lvlJc w:val="left"/>
      <w:pPr>
        <w:ind w:left="1970" w:hanging="218"/>
      </w:pPr>
      <w:rPr>
        <w:rFonts w:hint="default"/>
        <w:lang w:val="pl-PL" w:eastAsia="en-US" w:bidi="ar-SA"/>
      </w:rPr>
    </w:lvl>
    <w:lvl w:ilvl="2" w:tplc="A1CA2DE0">
      <w:numFmt w:val="bullet"/>
      <w:lvlText w:val="•"/>
      <w:lvlJc w:val="left"/>
      <w:pPr>
        <w:ind w:left="2900" w:hanging="218"/>
      </w:pPr>
      <w:rPr>
        <w:rFonts w:hint="default"/>
        <w:lang w:val="pl-PL" w:eastAsia="en-US" w:bidi="ar-SA"/>
      </w:rPr>
    </w:lvl>
    <w:lvl w:ilvl="3" w:tplc="5F526C26">
      <w:numFmt w:val="bullet"/>
      <w:lvlText w:val="•"/>
      <w:lvlJc w:val="left"/>
      <w:pPr>
        <w:ind w:left="3830" w:hanging="218"/>
      </w:pPr>
      <w:rPr>
        <w:rFonts w:hint="default"/>
        <w:lang w:val="pl-PL" w:eastAsia="en-US" w:bidi="ar-SA"/>
      </w:rPr>
    </w:lvl>
    <w:lvl w:ilvl="4" w:tplc="776CDBBA">
      <w:numFmt w:val="bullet"/>
      <w:lvlText w:val="•"/>
      <w:lvlJc w:val="left"/>
      <w:pPr>
        <w:ind w:left="4760" w:hanging="218"/>
      </w:pPr>
      <w:rPr>
        <w:rFonts w:hint="default"/>
        <w:lang w:val="pl-PL" w:eastAsia="en-US" w:bidi="ar-SA"/>
      </w:rPr>
    </w:lvl>
    <w:lvl w:ilvl="5" w:tplc="E8B4D2DC">
      <w:numFmt w:val="bullet"/>
      <w:lvlText w:val="•"/>
      <w:lvlJc w:val="left"/>
      <w:pPr>
        <w:ind w:left="5691" w:hanging="218"/>
      </w:pPr>
      <w:rPr>
        <w:rFonts w:hint="default"/>
        <w:lang w:val="pl-PL" w:eastAsia="en-US" w:bidi="ar-SA"/>
      </w:rPr>
    </w:lvl>
    <w:lvl w:ilvl="6" w:tplc="B880A7CE">
      <w:numFmt w:val="bullet"/>
      <w:lvlText w:val="•"/>
      <w:lvlJc w:val="left"/>
      <w:pPr>
        <w:ind w:left="6621" w:hanging="218"/>
      </w:pPr>
      <w:rPr>
        <w:rFonts w:hint="default"/>
        <w:lang w:val="pl-PL" w:eastAsia="en-US" w:bidi="ar-SA"/>
      </w:rPr>
    </w:lvl>
    <w:lvl w:ilvl="7" w:tplc="FE362B8E">
      <w:numFmt w:val="bullet"/>
      <w:lvlText w:val="•"/>
      <w:lvlJc w:val="left"/>
      <w:pPr>
        <w:ind w:left="7551" w:hanging="218"/>
      </w:pPr>
      <w:rPr>
        <w:rFonts w:hint="default"/>
        <w:lang w:val="pl-PL" w:eastAsia="en-US" w:bidi="ar-SA"/>
      </w:rPr>
    </w:lvl>
    <w:lvl w:ilvl="8" w:tplc="32D226C2">
      <w:numFmt w:val="bullet"/>
      <w:lvlText w:val="•"/>
      <w:lvlJc w:val="left"/>
      <w:pPr>
        <w:ind w:left="8481" w:hanging="218"/>
      </w:pPr>
      <w:rPr>
        <w:rFonts w:hint="default"/>
        <w:lang w:val="pl-PL" w:eastAsia="en-US" w:bidi="ar-SA"/>
      </w:rPr>
    </w:lvl>
  </w:abstractNum>
  <w:abstractNum w:abstractNumId="15" w15:restartNumberingAfterBreak="0">
    <w:nsid w:val="09122946"/>
    <w:multiLevelType w:val="hybridMultilevel"/>
    <w:tmpl w:val="C9F8E288"/>
    <w:lvl w:ilvl="0" w:tplc="3A623C0C">
      <w:start w:val="1"/>
      <w:numFmt w:val="decimal"/>
      <w:lvlText w:val="%1."/>
      <w:lvlJc w:val="left"/>
      <w:pPr>
        <w:ind w:left="541" w:hanging="367"/>
        <w:jc w:val="right"/>
      </w:pPr>
      <w:rPr>
        <w:rFonts w:hint="default"/>
        <w:b w:val="0"/>
        <w:bCs/>
        <w:spacing w:val="-1"/>
        <w:w w:val="92"/>
        <w:lang w:val="pl-PL" w:eastAsia="en-US" w:bidi="ar-SA"/>
      </w:rPr>
    </w:lvl>
    <w:lvl w:ilvl="1" w:tplc="B8D096E2">
      <w:start w:val="1"/>
      <w:numFmt w:val="lowerLetter"/>
      <w:lvlText w:val="%2."/>
      <w:lvlJc w:val="left"/>
      <w:pPr>
        <w:ind w:left="1068" w:hanging="359"/>
      </w:pPr>
      <w:rPr>
        <w:rFonts w:ascii="Arial" w:eastAsia="Arial" w:hAnsi="Arial" w:cs="Arial" w:hint="default"/>
        <w:b w:val="0"/>
        <w:bCs w:val="0"/>
        <w:i w:val="0"/>
        <w:iCs w:val="0"/>
        <w:color w:val="181818"/>
        <w:spacing w:val="-1"/>
        <w:w w:val="99"/>
        <w:sz w:val="24"/>
        <w:szCs w:val="24"/>
        <w:lang w:val="pl-PL" w:eastAsia="en-US" w:bidi="ar-SA"/>
      </w:rPr>
    </w:lvl>
    <w:lvl w:ilvl="2" w:tplc="06F08462">
      <w:numFmt w:val="bullet"/>
      <w:lvlText w:val="•"/>
      <w:lvlJc w:val="left"/>
      <w:pPr>
        <w:ind w:left="2091" w:hanging="359"/>
      </w:pPr>
      <w:rPr>
        <w:rFonts w:hint="default"/>
        <w:lang w:val="pl-PL" w:eastAsia="en-US" w:bidi="ar-SA"/>
      </w:rPr>
    </w:lvl>
    <w:lvl w:ilvl="3" w:tplc="2F58B86E">
      <w:numFmt w:val="bullet"/>
      <w:lvlText w:val="•"/>
      <w:lvlJc w:val="left"/>
      <w:pPr>
        <w:ind w:left="3122" w:hanging="359"/>
      </w:pPr>
      <w:rPr>
        <w:rFonts w:hint="default"/>
        <w:lang w:val="pl-PL" w:eastAsia="en-US" w:bidi="ar-SA"/>
      </w:rPr>
    </w:lvl>
    <w:lvl w:ilvl="4" w:tplc="C97E68BC">
      <w:numFmt w:val="bullet"/>
      <w:lvlText w:val="•"/>
      <w:lvlJc w:val="left"/>
      <w:pPr>
        <w:ind w:left="4154" w:hanging="359"/>
      </w:pPr>
      <w:rPr>
        <w:rFonts w:hint="default"/>
        <w:lang w:val="pl-PL" w:eastAsia="en-US" w:bidi="ar-SA"/>
      </w:rPr>
    </w:lvl>
    <w:lvl w:ilvl="5" w:tplc="8E26E3E2">
      <w:numFmt w:val="bullet"/>
      <w:lvlText w:val="•"/>
      <w:lvlJc w:val="left"/>
      <w:pPr>
        <w:ind w:left="5185" w:hanging="359"/>
      </w:pPr>
      <w:rPr>
        <w:rFonts w:hint="default"/>
        <w:lang w:val="pl-PL" w:eastAsia="en-US" w:bidi="ar-SA"/>
      </w:rPr>
    </w:lvl>
    <w:lvl w:ilvl="6" w:tplc="EFBED362">
      <w:numFmt w:val="bullet"/>
      <w:lvlText w:val="•"/>
      <w:lvlJc w:val="left"/>
      <w:pPr>
        <w:ind w:left="6216" w:hanging="359"/>
      </w:pPr>
      <w:rPr>
        <w:rFonts w:hint="default"/>
        <w:lang w:val="pl-PL" w:eastAsia="en-US" w:bidi="ar-SA"/>
      </w:rPr>
    </w:lvl>
    <w:lvl w:ilvl="7" w:tplc="E8DE1FC6">
      <w:numFmt w:val="bullet"/>
      <w:lvlText w:val="•"/>
      <w:lvlJc w:val="left"/>
      <w:pPr>
        <w:ind w:left="7248" w:hanging="359"/>
      </w:pPr>
      <w:rPr>
        <w:rFonts w:hint="default"/>
        <w:lang w:val="pl-PL" w:eastAsia="en-US" w:bidi="ar-SA"/>
      </w:rPr>
    </w:lvl>
    <w:lvl w:ilvl="8" w:tplc="34A4E42C">
      <w:numFmt w:val="bullet"/>
      <w:lvlText w:val="•"/>
      <w:lvlJc w:val="left"/>
      <w:pPr>
        <w:ind w:left="8279" w:hanging="359"/>
      </w:pPr>
      <w:rPr>
        <w:rFonts w:hint="default"/>
        <w:lang w:val="pl-PL" w:eastAsia="en-US" w:bidi="ar-SA"/>
      </w:rPr>
    </w:lvl>
  </w:abstractNum>
  <w:abstractNum w:abstractNumId="16" w15:restartNumberingAfterBreak="0">
    <w:nsid w:val="0A72621F"/>
    <w:multiLevelType w:val="hybridMultilevel"/>
    <w:tmpl w:val="39F4D7BE"/>
    <w:lvl w:ilvl="0" w:tplc="26BC4A00">
      <w:numFmt w:val="bullet"/>
      <w:lvlText w:val="•"/>
      <w:lvlJc w:val="left"/>
      <w:pPr>
        <w:ind w:left="1177" w:hanging="368"/>
      </w:pPr>
      <w:rPr>
        <w:rFonts w:ascii="Arial" w:eastAsia="Arial" w:hAnsi="Arial" w:cs="Arial" w:hint="default"/>
        <w:spacing w:val="0"/>
        <w:w w:val="95"/>
        <w:lang w:val="pl-PL" w:eastAsia="en-US" w:bidi="ar-SA"/>
      </w:rPr>
    </w:lvl>
    <w:lvl w:ilvl="1" w:tplc="3216E126">
      <w:numFmt w:val="bullet"/>
      <w:lvlText w:val="•"/>
      <w:lvlJc w:val="left"/>
      <w:pPr>
        <w:ind w:left="1177" w:hanging="213"/>
      </w:pPr>
      <w:rPr>
        <w:rFonts w:ascii="Arial" w:eastAsia="Arial" w:hAnsi="Arial" w:cs="Arial" w:hint="default"/>
        <w:b w:val="0"/>
        <w:bCs w:val="0"/>
        <w:i w:val="0"/>
        <w:iCs w:val="0"/>
        <w:color w:val="343434"/>
        <w:spacing w:val="0"/>
        <w:w w:val="95"/>
        <w:sz w:val="25"/>
        <w:szCs w:val="25"/>
        <w:lang w:val="pl-PL" w:eastAsia="en-US" w:bidi="ar-SA"/>
      </w:rPr>
    </w:lvl>
    <w:lvl w:ilvl="2" w:tplc="FBE2D6A6">
      <w:numFmt w:val="bullet"/>
      <w:lvlText w:val="•"/>
      <w:lvlJc w:val="left"/>
      <w:pPr>
        <w:ind w:left="3012" w:hanging="213"/>
      </w:pPr>
      <w:rPr>
        <w:rFonts w:hint="default"/>
        <w:lang w:val="pl-PL" w:eastAsia="en-US" w:bidi="ar-SA"/>
      </w:rPr>
    </w:lvl>
    <w:lvl w:ilvl="3" w:tplc="1AA8EDEC">
      <w:numFmt w:val="bullet"/>
      <w:lvlText w:val="•"/>
      <w:lvlJc w:val="left"/>
      <w:pPr>
        <w:ind w:left="3928" w:hanging="213"/>
      </w:pPr>
      <w:rPr>
        <w:rFonts w:hint="default"/>
        <w:lang w:val="pl-PL" w:eastAsia="en-US" w:bidi="ar-SA"/>
      </w:rPr>
    </w:lvl>
    <w:lvl w:ilvl="4" w:tplc="18AA9632">
      <w:numFmt w:val="bullet"/>
      <w:lvlText w:val="•"/>
      <w:lvlJc w:val="left"/>
      <w:pPr>
        <w:ind w:left="4844" w:hanging="213"/>
      </w:pPr>
      <w:rPr>
        <w:rFonts w:hint="default"/>
        <w:lang w:val="pl-PL" w:eastAsia="en-US" w:bidi="ar-SA"/>
      </w:rPr>
    </w:lvl>
    <w:lvl w:ilvl="5" w:tplc="7FA45F4A">
      <w:numFmt w:val="bullet"/>
      <w:lvlText w:val="•"/>
      <w:lvlJc w:val="left"/>
      <w:pPr>
        <w:ind w:left="5761" w:hanging="213"/>
      </w:pPr>
      <w:rPr>
        <w:rFonts w:hint="default"/>
        <w:lang w:val="pl-PL" w:eastAsia="en-US" w:bidi="ar-SA"/>
      </w:rPr>
    </w:lvl>
    <w:lvl w:ilvl="6" w:tplc="152E0512">
      <w:numFmt w:val="bullet"/>
      <w:lvlText w:val="•"/>
      <w:lvlJc w:val="left"/>
      <w:pPr>
        <w:ind w:left="6677" w:hanging="213"/>
      </w:pPr>
      <w:rPr>
        <w:rFonts w:hint="default"/>
        <w:lang w:val="pl-PL" w:eastAsia="en-US" w:bidi="ar-SA"/>
      </w:rPr>
    </w:lvl>
    <w:lvl w:ilvl="7" w:tplc="EF48595C">
      <w:numFmt w:val="bullet"/>
      <w:lvlText w:val="•"/>
      <w:lvlJc w:val="left"/>
      <w:pPr>
        <w:ind w:left="7593" w:hanging="213"/>
      </w:pPr>
      <w:rPr>
        <w:rFonts w:hint="default"/>
        <w:lang w:val="pl-PL" w:eastAsia="en-US" w:bidi="ar-SA"/>
      </w:rPr>
    </w:lvl>
    <w:lvl w:ilvl="8" w:tplc="7DBE56B6">
      <w:numFmt w:val="bullet"/>
      <w:lvlText w:val="•"/>
      <w:lvlJc w:val="left"/>
      <w:pPr>
        <w:ind w:left="8509" w:hanging="213"/>
      </w:pPr>
      <w:rPr>
        <w:rFonts w:hint="default"/>
        <w:lang w:val="pl-PL" w:eastAsia="en-US" w:bidi="ar-SA"/>
      </w:rPr>
    </w:lvl>
  </w:abstractNum>
  <w:abstractNum w:abstractNumId="17" w15:restartNumberingAfterBreak="0">
    <w:nsid w:val="0E7264C9"/>
    <w:multiLevelType w:val="hybridMultilevel"/>
    <w:tmpl w:val="21C00F60"/>
    <w:lvl w:ilvl="0" w:tplc="3836DA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B07F40"/>
    <w:multiLevelType w:val="hybridMultilevel"/>
    <w:tmpl w:val="18AA8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9210F"/>
    <w:multiLevelType w:val="multilevel"/>
    <w:tmpl w:val="D81651B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188433A0"/>
    <w:multiLevelType w:val="hybridMultilevel"/>
    <w:tmpl w:val="77767F74"/>
    <w:lvl w:ilvl="0" w:tplc="E1923E74">
      <w:numFmt w:val="bullet"/>
      <w:lvlText w:val="•"/>
      <w:lvlJc w:val="left"/>
      <w:pPr>
        <w:ind w:left="1049" w:hanging="219"/>
      </w:pPr>
      <w:rPr>
        <w:rFonts w:ascii="Arial" w:eastAsia="Arial" w:hAnsi="Arial" w:cs="Arial" w:hint="default"/>
        <w:spacing w:val="0"/>
        <w:w w:val="99"/>
        <w:lang w:val="pl-PL" w:eastAsia="en-US" w:bidi="ar-SA"/>
      </w:rPr>
    </w:lvl>
    <w:lvl w:ilvl="1" w:tplc="6076271A">
      <w:numFmt w:val="bullet"/>
      <w:lvlText w:val="•"/>
      <w:lvlJc w:val="left"/>
      <w:pPr>
        <w:ind w:left="1970" w:hanging="219"/>
      </w:pPr>
      <w:rPr>
        <w:rFonts w:hint="default"/>
        <w:lang w:val="pl-PL" w:eastAsia="en-US" w:bidi="ar-SA"/>
      </w:rPr>
    </w:lvl>
    <w:lvl w:ilvl="2" w:tplc="893439EC">
      <w:numFmt w:val="bullet"/>
      <w:lvlText w:val="•"/>
      <w:lvlJc w:val="left"/>
      <w:pPr>
        <w:ind w:left="2900" w:hanging="219"/>
      </w:pPr>
      <w:rPr>
        <w:rFonts w:hint="default"/>
        <w:lang w:val="pl-PL" w:eastAsia="en-US" w:bidi="ar-SA"/>
      </w:rPr>
    </w:lvl>
    <w:lvl w:ilvl="3" w:tplc="74043E1E">
      <w:numFmt w:val="bullet"/>
      <w:lvlText w:val="•"/>
      <w:lvlJc w:val="left"/>
      <w:pPr>
        <w:ind w:left="3830" w:hanging="219"/>
      </w:pPr>
      <w:rPr>
        <w:rFonts w:hint="default"/>
        <w:lang w:val="pl-PL" w:eastAsia="en-US" w:bidi="ar-SA"/>
      </w:rPr>
    </w:lvl>
    <w:lvl w:ilvl="4" w:tplc="7CEC07D4">
      <w:numFmt w:val="bullet"/>
      <w:lvlText w:val="•"/>
      <w:lvlJc w:val="left"/>
      <w:pPr>
        <w:ind w:left="4760" w:hanging="219"/>
      </w:pPr>
      <w:rPr>
        <w:rFonts w:hint="default"/>
        <w:lang w:val="pl-PL" w:eastAsia="en-US" w:bidi="ar-SA"/>
      </w:rPr>
    </w:lvl>
    <w:lvl w:ilvl="5" w:tplc="B23ACC62">
      <w:numFmt w:val="bullet"/>
      <w:lvlText w:val="•"/>
      <w:lvlJc w:val="left"/>
      <w:pPr>
        <w:ind w:left="5691" w:hanging="219"/>
      </w:pPr>
      <w:rPr>
        <w:rFonts w:hint="default"/>
        <w:lang w:val="pl-PL" w:eastAsia="en-US" w:bidi="ar-SA"/>
      </w:rPr>
    </w:lvl>
    <w:lvl w:ilvl="6" w:tplc="664CDA10">
      <w:numFmt w:val="bullet"/>
      <w:lvlText w:val="•"/>
      <w:lvlJc w:val="left"/>
      <w:pPr>
        <w:ind w:left="6621" w:hanging="219"/>
      </w:pPr>
      <w:rPr>
        <w:rFonts w:hint="default"/>
        <w:lang w:val="pl-PL" w:eastAsia="en-US" w:bidi="ar-SA"/>
      </w:rPr>
    </w:lvl>
    <w:lvl w:ilvl="7" w:tplc="32C059FE">
      <w:numFmt w:val="bullet"/>
      <w:lvlText w:val="•"/>
      <w:lvlJc w:val="left"/>
      <w:pPr>
        <w:ind w:left="7551" w:hanging="219"/>
      </w:pPr>
      <w:rPr>
        <w:rFonts w:hint="default"/>
        <w:lang w:val="pl-PL" w:eastAsia="en-US" w:bidi="ar-SA"/>
      </w:rPr>
    </w:lvl>
    <w:lvl w:ilvl="8" w:tplc="C32878F6">
      <w:numFmt w:val="bullet"/>
      <w:lvlText w:val="•"/>
      <w:lvlJc w:val="left"/>
      <w:pPr>
        <w:ind w:left="8481" w:hanging="219"/>
      </w:pPr>
      <w:rPr>
        <w:rFonts w:hint="default"/>
        <w:lang w:val="pl-PL" w:eastAsia="en-US" w:bidi="ar-SA"/>
      </w:rPr>
    </w:lvl>
  </w:abstractNum>
  <w:abstractNum w:abstractNumId="21" w15:restartNumberingAfterBreak="0">
    <w:nsid w:val="201B6A94"/>
    <w:multiLevelType w:val="hybridMultilevel"/>
    <w:tmpl w:val="11345B26"/>
    <w:lvl w:ilvl="0" w:tplc="9E383F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1E1A56"/>
    <w:multiLevelType w:val="multilevel"/>
    <w:tmpl w:val="D15435B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0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24463EAB"/>
    <w:multiLevelType w:val="hybridMultilevel"/>
    <w:tmpl w:val="CBDEA14A"/>
    <w:lvl w:ilvl="0" w:tplc="FF0CFFD8">
      <w:numFmt w:val="bullet"/>
      <w:lvlText w:val="•"/>
      <w:lvlJc w:val="left"/>
      <w:pPr>
        <w:ind w:left="775" w:hanging="365"/>
      </w:pPr>
      <w:rPr>
        <w:rFonts w:ascii="Arial" w:eastAsia="Arial" w:hAnsi="Arial" w:cs="Arial" w:hint="default"/>
        <w:spacing w:val="0"/>
        <w:w w:val="101"/>
        <w:lang w:val="pl-PL" w:eastAsia="en-US" w:bidi="ar-SA"/>
      </w:rPr>
    </w:lvl>
    <w:lvl w:ilvl="1" w:tplc="8D72BF56">
      <w:numFmt w:val="bullet"/>
      <w:lvlText w:val="•"/>
      <w:lvlJc w:val="left"/>
      <w:pPr>
        <w:ind w:left="1736" w:hanging="365"/>
      </w:pPr>
      <w:rPr>
        <w:rFonts w:hint="default"/>
        <w:lang w:val="pl-PL" w:eastAsia="en-US" w:bidi="ar-SA"/>
      </w:rPr>
    </w:lvl>
    <w:lvl w:ilvl="2" w:tplc="D4845740">
      <w:numFmt w:val="bullet"/>
      <w:lvlText w:val="•"/>
      <w:lvlJc w:val="left"/>
      <w:pPr>
        <w:ind w:left="2692" w:hanging="365"/>
      </w:pPr>
      <w:rPr>
        <w:rFonts w:hint="default"/>
        <w:lang w:val="pl-PL" w:eastAsia="en-US" w:bidi="ar-SA"/>
      </w:rPr>
    </w:lvl>
    <w:lvl w:ilvl="3" w:tplc="C7549DA8">
      <w:numFmt w:val="bullet"/>
      <w:lvlText w:val="•"/>
      <w:lvlJc w:val="left"/>
      <w:pPr>
        <w:ind w:left="3648" w:hanging="365"/>
      </w:pPr>
      <w:rPr>
        <w:rFonts w:hint="default"/>
        <w:lang w:val="pl-PL" w:eastAsia="en-US" w:bidi="ar-SA"/>
      </w:rPr>
    </w:lvl>
    <w:lvl w:ilvl="4" w:tplc="E2D8FE66">
      <w:numFmt w:val="bullet"/>
      <w:lvlText w:val="•"/>
      <w:lvlJc w:val="left"/>
      <w:pPr>
        <w:ind w:left="4604" w:hanging="365"/>
      </w:pPr>
      <w:rPr>
        <w:rFonts w:hint="default"/>
        <w:lang w:val="pl-PL" w:eastAsia="en-US" w:bidi="ar-SA"/>
      </w:rPr>
    </w:lvl>
    <w:lvl w:ilvl="5" w:tplc="5A3AD5BC">
      <w:numFmt w:val="bullet"/>
      <w:lvlText w:val="•"/>
      <w:lvlJc w:val="left"/>
      <w:pPr>
        <w:ind w:left="5561" w:hanging="365"/>
      </w:pPr>
      <w:rPr>
        <w:rFonts w:hint="default"/>
        <w:lang w:val="pl-PL" w:eastAsia="en-US" w:bidi="ar-SA"/>
      </w:rPr>
    </w:lvl>
    <w:lvl w:ilvl="6" w:tplc="4C441F0E">
      <w:numFmt w:val="bullet"/>
      <w:lvlText w:val="•"/>
      <w:lvlJc w:val="left"/>
      <w:pPr>
        <w:ind w:left="6517" w:hanging="365"/>
      </w:pPr>
      <w:rPr>
        <w:rFonts w:hint="default"/>
        <w:lang w:val="pl-PL" w:eastAsia="en-US" w:bidi="ar-SA"/>
      </w:rPr>
    </w:lvl>
    <w:lvl w:ilvl="7" w:tplc="C3504834">
      <w:numFmt w:val="bullet"/>
      <w:lvlText w:val="•"/>
      <w:lvlJc w:val="left"/>
      <w:pPr>
        <w:ind w:left="7473" w:hanging="365"/>
      </w:pPr>
      <w:rPr>
        <w:rFonts w:hint="default"/>
        <w:lang w:val="pl-PL" w:eastAsia="en-US" w:bidi="ar-SA"/>
      </w:rPr>
    </w:lvl>
    <w:lvl w:ilvl="8" w:tplc="3EC0E152">
      <w:numFmt w:val="bullet"/>
      <w:lvlText w:val="•"/>
      <w:lvlJc w:val="left"/>
      <w:pPr>
        <w:ind w:left="8429" w:hanging="365"/>
      </w:pPr>
      <w:rPr>
        <w:rFonts w:hint="default"/>
        <w:lang w:val="pl-PL" w:eastAsia="en-US" w:bidi="ar-SA"/>
      </w:rPr>
    </w:lvl>
  </w:abstractNum>
  <w:abstractNum w:abstractNumId="24" w15:restartNumberingAfterBreak="0">
    <w:nsid w:val="2E24596A"/>
    <w:multiLevelType w:val="hybridMultilevel"/>
    <w:tmpl w:val="8C040702"/>
    <w:lvl w:ilvl="0" w:tplc="5C662BE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86832"/>
    <w:multiLevelType w:val="hybridMultilevel"/>
    <w:tmpl w:val="4FFE5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277692"/>
    <w:multiLevelType w:val="multilevel"/>
    <w:tmpl w:val="F58EE778"/>
    <w:name w:val="WWNum17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40BD4BBA"/>
    <w:multiLevelType w:val="hybridMultilevel"/>
    <w:tmpl w:val="D0888E66"/>
    <w:lvl w:ilvl="0" w:tplc="49F25A74">
      <w:start w:val="1"/>
      <w:numFmt w:val="lowerLetter"/>
      <w:lvlText w:val="%1."/>
      <w:lvlJc w:val="left"/>
      <w:pPr>
        <w:ind w:left="1258" w:hanging="366"/>
      </w:pPr>
      <w:rPr>
        <w:rFonts w:hint="default"/>
        <w:spacing w:val="-1"/>
        <w:w w:val="94"/>
        <w:lang w:val="pl-PL" w:eastAsia="en-US" w:bidi="ar-SA"/>
      </w:rPr>
    </w:lvl>
    <w:lvl w:ilvl="1" w:tplc="AA8EA144">
      <w:numFmt w:val="bullet"/>
      <w:lvlText w:val="•"/>
      <w:lvlJc w:val="left"/>
      <w:pPr>
        <w:ind w:left="2168" w:hanging="366"/>
      </w:pPr>
      <w:rPr>
        <w:rFonts w:hint="default"/>
        <w:lang w:val="pl-PL" w:eastAsia="en-US" w:bidi="ar-SA"/>
      </w:rPr>
    </w:lvl>
    <w:lvl w:ilvl="2" w:tplc="4B2C6B86">
      <w:numFmt w:val="bullet"/>
      <w:lvlText w:val="•"/>
      <w:lvlJc w:val="left"/>
      <w:pPr>
        <w:ind w:left="3076" w:hanging="366"/>
      </w:pPr>
      <w:rPr>
        <w:rFonts w:hint="default"/>
        <w:lang w:val="pl-PL" w:eastAsia="en-US" w:bidi="ar-SA"/>
      </w:rPr>
    </w:lvl>
    <w:lvl w:ilvl="3" w:tplc="57608AB8">
      <w:numFmt w:val="bullet"/>
      <w:lvlText w:val="•"/>
      <w:lvlJc w:val="left"/>
      <w:pPr>
        <w:ind w:left="3984" w:hanging="366"/>
      </w:pPr>
      <w:rPr>
        <w:rFonts w:hint="default"/>
        <w:lang w:val="pl-PL" w:eastAsia="en-US" w:bidi="ar-SA"/>
      </w:rPr>
    </w:lvl>
    <w:lvl w:ilvl="4" w:tplc="4B0ECF60">
      <w:numFmt w:val="bullet"/>
      <w:lvlText w:val="•"/>
      <w:lvlJc w:val="left"/>
      <w:pPr>
        <w:ind w:left="4892" w:hanging="366"/>
      </w:pPr>
      <w:rPr>
        <w:rFonts w:hint="default"/>
        <w:lang w:val="pl-PL" w:eastAsia="en-US" w:bidi="ar-SA"/>
      </w:rPr>
    </w:lvl>
    <w:lvl w:ilvl="5" w:tplc="283025E6">
      <w:numFmt w:val="bullet"/>
      <w:lvlText w:val="•"/>
      <w:lvlJc w:val="left"/>
      <w:pPr>
        <w:ind w:left="5801" w:hanging="366"/>
      </w:pPr>
      <w:rPr>
        <w:rFonts w:hint="default"/>
        <w:lang w:val="pl-PL" w:eastAsia="en-US" w:bidi="ar-SA"/>
      </w:rPr>
    </w:lvl>
    <w:lvl w:ilvl="6" w:tplc="4280A7F2">
      <w:numFmt w:val="bullet"/>
      <w:lvlText w:val="•"/>
      <w:lvlJc w:val="left"/>
      <w:pPr>
        <w:ind w:left="6709" w:hanging="366"/>
      </w:pPr>
      <w:rPr>
        <w:rFonts w:hint="default"/>
        <w:lang w:val="pl-PL" w:eastAsia="en-US" w:bidi="ar-SA"/>
      </w:rPr>
    </w:lvl>
    <w:lvl w:ilvl="7" w:tplc="65F26EC4">
      <w:numFmt w:val="bullet"/>
      <w:lvlText w:val="•"/>
      <w:lvlJc w:val="left"/>
      <w:pPr>
        <w:ind w:left="7617" w:hanging="366"/>
      </w:pPr>
      <w:rPr>
        <w:rFonts w:hint="default"/>
        <w:lang w:val="pl-PL" w:eastAsia="en-US" w:bidi="ar-SA"/>
      </w:rPr>
    </w:lvl>
    <w:lvl w:ilvl="8" w:tplc="CBDEA94C">
      <w:numFmt w:val="bullet"/>
      <w:lvlText w:val="•"/>
      <w:lvlJc w:val="left"/>
      <w:pPr>
        <w:ind w:left="8525" w:hanging="366"/>
      </w:pPr>
      <w:rPr>
        <w:rFonts w:hint="default"/>
        <w:lang w:val="pl-PL" w:eastAsia="en-US" w:bidi="ar-SA"/>
      </w:rPr>
    </w:lvl>
  </w:abstractNum>
  <w:abstractNum w:abstractNumId="28" w15:restartNumberingAfterBreak="0">
    <w:nsid w:val="44E013B1"/>
    <w:multiLevelType w:val="multilevel"/>
    <w:tmpl w:val="3CBE9D80"/>
    <w:lvl w:ilvl="0">
      <w:start w:val="1"/>
      <w:numFmt w:val="bullet"/>
      <w:lvlText w:val=""/>
      <w:lvlJc w:val="left"/>
      <w:pPr>
        <w:tabs>
          <w:tab w:val="num" w:pos="0"/>
        </w:tabs>
        <w:ind w:left="832" w:hanging="579"/>
      </w:pPr>
      <w:rPr>
        <w:rFonts w:ascii="Symbol" w:hAnsi="Symbo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□"/>
      <w:lvlJc w:val="left"/>
      <w:pPr>
        <w:tabs>
          <w:tab w:val="num" w:pos="0"/>
        </w:tabs>
        <w:ind w:left="2236" w:hanging="708"/>
      </w:pPr>
      <w:rPr>
        <w:rFonts w:ascii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80" w:hanging="708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21" w:hanging="708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2" w:hanging="708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2" w:hanging="708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43" w:hanging="708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4" w:hanging="708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24" w:hanging="708"/>
      </w:pPr>
      <w:rPr>
        <w:rFonts w:ascii="Symbol" w:hAnsi="Symbol"/>
        <w:lang w:val="pl-PL" w:eastAsia="en-US" w:bidi="ar-SA"/>
      </w:rPr>
    </w:lvl>
  </w:abstractNum>
  <w:abstractNum w:abstractNumId="29" w15:restartNumberingAfterBreak="0">
    <w:nsid w:val="47890EA9"/>
    <w:multiLevelType w:val="hybridMultilevel"/>
    <w:tmpl w:val="54FA5A60"/>
    <w:lvl w:ilvl="0" w:tplc="FFFFFFFF">
      <w:start w:val="1"/>
      <w:numFmt w:val="decimal"/>
      <w:lvlText w:val="%1."/>
      <w:lvlJc w:val="left"/>
      <w:pPr>
        <w:ind w:left="620" w:hanging="367"/>
        <w:jc w:val="right"/>
      </w:pPr>
      <w:rPr>
        <w:rFonts w:hint="default"/>
        <w:spacing w:val="-1"/>
        <w:w w:val="98"/>
        <w:lang w:val="pl-PL" w:eastAsia="en-US" w:bidi="ar-SA"/>
      </w:rPr>
    </w:lvl>
    <w:lvl w:ilvl="1" w:tplc="FFFFFFFF">
      <w:numFmt w:val="bullet"/>
      <w:lvlText w:val="•"/>
      <w:lvlJc w:val="left"/>
      <w:pPr>
        <w:ind w:left="1139" w:hanging="365"/>
      </w:pPr>
      <w:rPr>
        <w:rFonts w:ascii="Arial" w:eastAsia="Arial" w:hAnsi="Arial" w:cs="Arial" w:hint="default"/>
        <w:spacing w:val="0"/>
        <w:w w:val="99"/>
        <w:lang w:val="pl-PL" w:eastAsia="en-US" w:bidi="ar-SA"/>
      </w:rPr>
    </w:lvl>
    <w:lvl w:ilvl="2" w:tplc="FFFFFFFF">
      <w:numFmt w:val="bullet"/>
      <w:lvlText w:val="•"/>
      <w:lvlJc w:val="left"/>
      <w:pPr>
        <w:ind w:left="2162" w:hanging="36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84" w:hanging="36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07" w:hanging="36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229" w:hanging="36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52" w:hanging="36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274" w:hanging="36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297" w:hanging="365"/>
      </w:pPr>
      <w:rPr>
        <w:rFonts w:hint="default"/>
        <w:lang w:val="pl-PL" w:eastAsia="en-US" w:bidi="ar-SA"/>
      </w:rPr>
    </w:lvl>
  </w:abstractNum>
  <w:abstractNum w:abstractNumId="30" w15:restartNumberingAfterBreak="0">
    <w:nsid w:val="4CB73AFC"/>
    <w:multiLevelType w:val="hybridMultilevel"/>
    <w:tmpl w:val="E222C3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D2CBC"/>
    <w:multiLevelType w:val="hybridMultilevel"/>
    <w:tmpl w:val="28DE35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A3898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0257E6"/>
    <w:multiLevelType w:val="hybridMultilevel"/>
    <w:tmpl w:val="AC62A88C"/>
    <w:lvl w:ilvl="0" w:tplc="9350F0D4">
      <w:start w:val="1"/>
      <w:numFmt w:val="decimal"/>
      <w:lvlText w:val="%1."/>
      <w:lvlJc w:val="left"/>
      <w:pPr>
        <w:ind w:left="541" w:hanging="361"/>
        <w:jc w:val="right"/>
      </w:pPr>
      <w:rPr>
        <w:rFonts w:hint="default"/>
        <w:spacing w:val="-1"/>
        <w:w w:val="92"/>
        <w:lang w:val="pl-PL" w:eastAsia="en-US" w:bidi="ar-SA"/>
      </w:rPr>
    </w:lvl>
    <w:lvl w:ilvl="1" w:tplc="A04AC420">
      <w:numFmt w:val="bullet"/>
      <w:lvlText w:val="•"/>
      <w:lvlJc w:val="left"/>
      <w:pPr>
        <w:ind w:left="1129" w:hanging="365"/>
      </w:pPr>
      <w:rPr>
        <w:rFonts w:ascii="Arial" w:eastAsia="Arial" w:hAnsi="Arial" w:cs="Arial" w:hint="default"/>
        <w:spacing w:val="0"/>
        <w:w w:val="97"/>
        <w:lang w:val="pl-PL" w:eastAsia="en-US" w:bidi="ar-SA"/>
      </w:rPr>
    </w:lvl>
    <w:lvl w:ilvl="2" w:tplc="7CB2163E">
      <w:numFmt w:val="bullet"/>
      <w:lvlText w:val="•"/>
      <w:lvlJc w:val="left"/>
      <w:pPr>
        <w:ind w:left="2144" w:hanging="365"/>
      </w:pPr>
      <w:rPr>
        <w:rFonts w:hint="default"/>
        <w:lang w:val="pl-PL" w:eastAsia="en-US" w:bidi="ar-SA"/>
      </w:rPr>
    </w:lvl>
    <w:lvl w:ilvl="3" w:tplc="B1209D2A">
      <w:numFmt w:val="bullet"/>
      <w:lvlText w:val="•"/>
      <w:lvlJc w:val="left"/>
      <w:pPr>
        <w:ind w:left="3169" w:hanging="365"/>
      </w:pPr>
      <w:rPr>
        <w:rFonts w:hint="default"/>
        <w:lang w:val="pl-PL" w:eastAsia="en-US" w:bidi="ar-SA"/>
      </w:rPr>
    </w:lvl>
    <w:lvl w:ilvl="4" w:tplc="BB6CB576">
      <w:numFmt w:val="bullet"/>
      <w:lvlText w:val="•"/>
      <w:lvlJc w:val="left"/>
      <w:pPr>
        <w:ind w:left="4194" w:hanging="365"/>
      </w:pPr>
      <w:rPr>
        <w:rFonts w:hint="default"/>
        <w:lang w:val="pl-PL" w:eastAsia="en-US" w:bidi="ar-SA"/>
      </w:rPr>
    </w:lvl>
    <w:lvl w:ilvl="5" w:tplc="1D0E1A2C">
      <w:numFmt w:val="bullet"/>
      <w:lvlText w:val="•"/>
      <w:lvlJc w:val="left"/>
      <w:pPr>
        <w:ind w:left="5218" w:hanging="365"/>
      </w:pPr>
      <w:rPr>
        <w:rFonts w:hint="default"/>
        <w:lang w:val="pl-PL" w:eastAsia="en-US" w:bidi="ar-SA"/>
      </w:rPr>
    </w:lvl>
    <w:lvl w:ilvl="6" w:tplc="85A8DDA8">
      <w:numFmt w:val="bullet"/>
      <w:lvlText w:val="•"/>
      <w:lvlJc w:val="left"/>
      <w:pPr>
        <w:ind w:left="6243" w:hanging="365"/>
      </w:pPr>
      <w:rPr>
        <w:rFonts w:hint="default"/>
        <w:lang w:val="pl-PL" w:eastAsia="en-US" w:bidi="ar-SA"/>
      </w:rPr>
    </w:lvl>
    <w:lvl w:ilvl="7" w:tplc="243A0E0E">
      <w:numFmt w:val="bullet"/>
      <w:lvlText w:val="•"/>
      <w:lvlJc w:val="left"/>
      <w:pPr>
        <w:ind w:left="7268" w:hanging="365"/>
      </w:pPr>
      <w:rPr>
        <w:rFonts w:hint="default"/>
        <w:lang w:val="pl-PL" w:eastAsia="en-US" w:bidi="ar-SA"/>
      </w:rPr>
    </w:lvl>
    <w:lvl w:ilvl="8" w:tplc="A39ACC14">
      <w:numFmt w:val="bullet"/>
      <w:lvlText w:val="•"/>
      <w:lvlJc w:val="left"/>
      <w:pPr>
        <w:ind w:left="8292" w:hanging="365"/>
      </w:pPr>
      <w:rPr>
        <w:rFonts w:hint="default"/>
        <w:lang w:val="pl-PL" w:eastAsia="en-US" w:bidi="ar-SA"/>
      </w:rPr>
    </w:lvl>
  </w:abstractNum>
  <w:abstractNum w:abstractNumId="33" w15:restartNumberingAfterBreak="0">
    <w:nsid w:val="556F3E2E"/>
    <w:multiLevelType w:val="hybridMultilevel"/>
    <w:tmpl w:val="7B2A8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302CF4"/>
    <w:multiLevelType w:val="hybridMultilevel"/>
    <w:tmpl w:val="834C7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F422F7"/>
    <w:multiLevelType w:val="hybridMultilevel"/>
    <w:tmpl w:val="06D8FC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 w15:restartNumberingAfterBreak="0">
    <w:nsid w:val="5ED02294"/>
    <w:multiLevelType w:val="hybridMultilevel"/>
    <w:tmpl w:val="62C0D5B6"/>
    <w:lvl w:ilvl="0" w:tplc="5192CDC2">
      <w:start w:val="1"/>
      <w:numFmt w:val="decimal"/>
      <w:lvlText w:val="%1."/>
      <w:lvlJc w:val="left"/>
      <w:pPr>
        <w:ind w:left="422" w:hanging="360"/>
      </w:pPr>
      <w:rPr>
        <w:rFonts w:hint="default"/>
        <w:spacing w:val="-1"/>
        <w:w w:val="92"/>
        <w:lang w:val="pl-PL" w:eastAsia="en-US" w:bidi="ar-SA"/>
      </w:rPr>
    </w:lvl>
    <w:lvl w:ilvl="1" w:tplc="3B0EFD92">
      <w:numFmt w:val="bullet"/>
      <w:lvlText w:val="•"/>
      <w:lvlJc w:val="left"/>
      <w:pPr>
        <w:ind w:left="1128" w:hanging="365"/>
      </w:pPr>
      <w:rPr>
        <w:rFonts w:ascii="Arial" w:eastAsia="Arial" w:hAnsi="Arial" w:cs="Arial" w:hint="default"/>
        <w:spacing w:val="0"/>
        <w:w w:val="99"/>
        <w:lang w:val="pl-PL" w:eastAsia="en-US" w:bidi="ar-SA"/>
      </w:rPr>
    </w:lvl>
    <w:lvl w:ilvl="2" w:tplc="64B28B36">
      <w:numFmt w:val="bullet"/>
      <w:lvlText w:val="•"/>
      <w:lvlJc w:val="left"/>
      <w:pPr>
        <w:ind w:left="2144" w:hanging="365"/>
      </w:pPr>
      <w:rPr>
        <w:rFonts w:hint="default"/>
        <w:lang w:val="pl-PL" w:eastAsia="en-US" w:bidi="ar-SA"/>
      </w:rPr>
    </w:lvl>
    <w:lvl w:ilvl="3" w:tplc="0A48C45C">
      <w:numFmt w:val="bullet"/>
      <w:lvlText w:val="•"/>
      <w:lvlJc w:val="left"/>
      <w:pPr>
        <w:ind w:left="3169" w:hanging="365"/>
      </w:pPr>
      <w:rPr>
        <w:rFonts w:hint="default"/>
        <w:lang w:val="pl-PL" w:eastAsia="en-US" w:bidi="ar-SA"/>
      </w:rPr>
    </w:lvl>
    <w:lvl w:ilvl="4" w:tplc="8A0686F6">
      <w:numFmt w:val="bullet"/>
      <w:lvlText w:val="•"/>
      <w:lvlJc w:val="left"/>
      <w:pPr>
        <w:ind w:left="4194" w:hanging="365"/>
      </w:pPr>
      <w:rPr>
        <w:rFonts w:hint="default"/>
        <w:lang w:val="pl-PL" w:eastAsia="en-US" w:bidi="ar-SA"/>
      </w:rPr>
    </w:lvl>
    <w:lvl w:ilvl="5" w:tplc="F20099D2">
      <w:numFmt w:val="bullet"/>
      <w:lvlText w:val="•"/>
      <w:lvlJc w:val="left"/>
      <w:pPr>
        <w:ind w:left="5218" w:hanging="365"/>
      </w:pPr>
      <w:rPr>
        <w:rFonts w:hint="default"/>
        <w:lang w:val="pl-PL" w:eastAsia="en-US" w:bidi="ar-SA"/>
      </w:rPr>
    </w:lvl>
    <w:lvl w:ilvl="6" w:tplc="72B4FC96">
      <w:numFmt w:val="bullet"/>
      <w:lvlText w:val="•"/>
      <w:lvlJc w:val="left"/>
      <w:pPr>
        <w:ind w:left="6243" w:hanging="365"/>
      </w:pPr>
      <w:rPr>
        <w:rFonts w:hint="default"/>
        <w:lang w:val="pl-PL" w:eastAsia="en-US" w:bidi="ar-SA"/>
      </w:rPr>
    </w:lvl>
    <w:lvl w:ilvl="7" w:tplc="89C4B872">
      <w:numFmt w:val="bullet"/>
      <w:lvlText w:val="•"/>
      <w:lvlJc w:val="left"/>
      <w:pPr>
        <w:ind w:left="7268" w:hanging="365"/>
      </w:pPr>
      <w:rPr>
        <w:rFonts w:hint="default"/>
        <w:lang w:val="pl-PL" w:eastAsia="en-US" w:bidi="ar-SA"/>
      </w:rPr>
    </w:lvl>
    <w:lvl w:ilvl="8" w:tplc="78F25AB2">
      <w:numFmt w:val="bullet"/>
      <w:lvlText w:val="•"/>
      <w:lvlJc w:val="left"/>
      <w:pPr>
        <w:ind w:left="8292" w:hanging="365"/>
      </w:pPr>
      <w:rPr>
        <w:rFonts w:hint="default"/>
        <w:lang w:val="pl-PL" w:eastAsia="en-US" w:bidi="ar-SA"/>
      </w:rPr>
    </w:lvl>
  </w:abstractNum>
  <w:abstractNum w:abstractNumId="38" w15:restartNumberingAfterBreak="0">
    <w:nsid w:val="61DC035C"/>
    <w:multiLevelType w:val="hybridMultilevel"/>
    <w:tmpl w:val="4EF80E6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363BB"/>
    <w:multiLevelType w:val="hybridMultilevel"/>
    <w:tmpl w:val="6C08F0CC"/>
    <w:lvl w:ilvl="0" w:tplc="418ADDE0">
      <w:start w:val="1"/>
      <w:numFmt w:val="decimal"/>
      <w:lvlText w:val="%1."/>
      <w:lvlJc w:val="left"/>
      <w:pPr>
        <w:ind w:left="524" w:hanging="361"/>
      </w:pPr>
      <w:rPr>
        <w:rFonts w:hint="default"/>
        <w:spacing w:val="-1"/>
        <w:w w:val="92"/>
        <w:lang w:val="pl-PL" w:eastAsia="en-US" w:bidi="ar-SA"/>
      </w:rPr>
    </w:lvl>
    <w:lvl w:ilvl="1" w:tplc="8A3A445C">
      <w:numFmt w:val="bullet"/>
      <w:lvlText w:val="•"/>
      <w:lvlJc w:val="left"/>
      <w:pPr>
        <w:ind w:left="1257" w:hanging="366"/>
      </w:pPr>
      <w:rPr>
        <w:rFonts w:ascii="Arial" w:eastAsia="Arial" w:hAnsi="Arial" w:cs="Arial" w:hint="default"/>
        <w:spacing w:val="0"/>
        <w:w w:val="97"/>
        <w:lang w:val="pl-PL" w:eastAsia="en-US" w:bidi="ar-SA"/>
      </w:rPr>
    </w:lvl>
    <w:lvl w:ilvl="2" w:tplc="ECB2201E">
      <w:numFmt w:val="bullet"/>
      <w:lvlText w:val="•"/>
      <w:lvlJc w:val="left"/>
      <w:pPr>
        <w:ind w:left="2269" w:hanging="366"/>
      </w:pPr>
      <w:rPr>
        <w:rFonts w:hint="default"/>
        <w:lang w:val="pl-PL" w:eastAsia="en-US" w:bidi="ar-SA"/>
      </w:rPr>
    </w:lvl>
    <w:lvl w:ilvl="3" w:tplc="A1467130">
      <w:numFmt w:val="bullet"/>
      <w:lvlText w:val="•"/>
      <w:lvlJc w:val="left"/>
      <w:pPr>
        <w:ind w:left="3278" w:hanging="366"/>
      </w:pPr>
      <w:rPr>
        <w:rFonts w:hint="default"/>
        <w:lang w:val="pl-PL" w:eastAsia="en-US" w:bidi="ar-SA"/>
      </w:rPr>
    </w:lvl>
    <w:lvl w:ilvl="4" w:tplc="C27C89F8">
      <w:numFmt w:val="bullet"/>
      <w:lvlText w:val="•"/>
      <w:lvlJc w:val="left"/>
      <w:pPr>
        <w:ind w:left="4287" w:hanging="366"/>
      </w:pPr>
      <w:rPr>
        <w:rFonts w:hint="default"/>
        <w:lang w:val="pl-PL" w:eastAsia="en-US" w:bidi="ar-SA"/>
      </w:rPr>
    </w:lvl>
    <w:lvl w:ilvl="5" w:tplc="89A4E99E">
      <w:numFmt w:val="bullet"/>
      <w:lvlText w:val="•"/>
      <w:lvlJc w:val="left"/>
      <w:pPr>
        <w:ind w:left="5296" w:hanging="366"/>
      </w:pPr>
      <w:rPr>
        <w:rFonts w:hint="default"/>
        <w:lang w:val="pl-PL" w:eastAsia="en-US" w:bidi="ar-SA"/>
      </w:rPr>
    </w:lvl>
    <w:lvl w:ilvl="6" w:tplc="0A8E6A9C">
      <w:numFmt w:val="bullet"/>
      <w:lvlText w:val="•"/>
      <w:lvlJc w:val="left"/>
      <w:pPr>
        <w:ind w:left="6305" w:hanging="366"/>
      </w:pPr>
      <w:rPr>
        <w:rFonts w:hint="default"/>
        <w:lang w:val="pl-PL" w:eastAsia="en-US" w:bidi="ar-SA"/>
      </w:rPr>
    </w:lvl>
    <w:lvl w:ilvl="7" w:tplc="7B40AA90">
      <w:numFmt w:val="bullet"/>
      <w:lvlText w:val="•"/>
      <w:lvlJc w:val="left"/>
      <w:pPr>
        <w:ind w:left="7314" w:hanging="366"/>
      </w:pPr>
      <w:rPr>
        <w:rFonts w:hint="default"/>
        <w:lang w:val="pl-PL" w:eastAsia="en-US" w:bidi="ar-SA"/>
      </w:rPr>
    </w:lvl>
    <w:lvl w:ilvl="8" w:tplc="01940AE4">
      <w:numFmt w:val="bullet"/>
      <w:lvlText w:val="•"/>
      <w:lvlJc w:val="left"/>
      <w:pPr>
        <w:ind w:left="8323" w:hanging="366"/>
      </w:pPr>
      <w:rPr>
        <w:rFonts w:hint="default"/>
        <w:lang w:val="pl-PL" w:eastAsia="en-US" w:bidi="ar-SA"/>
      </w:rPr>
    </w:lvl>
  </w:abstractNum>
  <w:abstractNum w:abstractNumId="40" w15:restartNumberingAfterBreak="0">
    <w:nsid w:val="6BF02F2F"/>
    <w:multiLevelType w:val="hybridMultilevel"/>
    <w:tmpl w:val="A392B2AA"/>
    <w:lvl w:ilvl="0" w:tplc="04150017">
      <w:start w:val="1"/>
      <w:numFmt w:val="lowerLetter"/>
      <w:lvlText w:val="%1)"/>
      <w:lvlJc w:val="left"/>
      <w:pPr>
        <w:ind w:left="2349" w:hanging="360"/>
      </w:pPr>
    </w:lvl>
    <w:lvl w:ilvl="1" w:tplc="04150003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9" w:hanging="360"/>
      </w:pPr>
      <w:rPr>
        <w:rFonts w:ascii="Wingdings" w:hAnsi="Wingdings" w:hint="default"/>
      </w:rPr>
    </w:lvl>
  </w:abstractNum>
  <w:abstractNum w:abstractNumId="41" w15:restartNumberingAfterBreak="0">
    <w:nsid w:val="6EC54546"/>
    <w:multiLevelType w:val="hybridMultilevel"/>
    <w:tmpl w:val="8E6C4716"/>
    <w:lvl w:ilvl="0" w:tplc="8EF25D2E">
      <w:start w:val="1"/>
      <w:numFmt w:val="decimal"/>
      <w:lvlText w:val="%1."/>
      <w:lvlJc w:val="left"/>
      <w:pPr>
        <w:ind w:left="527" w:hanging="360"/>
        <w:jc w:val="right"/>
      </w:pPr>
      <w:rPr>
        <w:rFonts w:hint="default"/>
        <w:spacing w:val="-1"/>
        <w:w w:val="101"/>
        <w:lang w:val="pl-PL" w:eastAsia="en-US" w:bidi="ar-SA"/>
      </w:rPr>
    </w:lvl>
    <w:lvl w:ilvl="1" w:tplc="1A78D1EA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A7EE09B0">
      <w:numFmt w:val="bullet"/>
      <w:lvlText w:val="•"/>
      <w:lvlJc w:val="left"/>
      <w:pPr>
        <w:ind w:left="2484" w:hanging="360"/>
      </w:pPr>
      <w:rPr>
        <w:rFonts w:hint="default"/>
        <w:lang w:val="pl-PL" w:eastAsia="en-US" w:bidi="ar-SA"/>
      </w:rPr>
    </w:lvl>
    <w:lvl w:ilvl="3" w:tplc="0C86C5F2">
      <w:numFmt w:val="bullet"/>
      <w:lvlText w:val="•"/>
      <w:lvlJc w:val="left"/>
      <w:pPr>
        <w:ind w:left="3466" w:hanging="360"/>
      </w:pPr>
      <w:rPr>
        <w:rFonts w:hint="default"/>
        <w:lang w:val="pl-PL" w:eastAsia="en-US" w:bidi="ar-SA"/>
      </w:rPr>
    </w:lvl>
    <w:lvl w:ilvl="4" w:tplc="5476BC9C">
      <w:numFmt w:val="bullet"/>
      <w:lvlText w:val="•"/>
      <w:lvlJc w:val="left"/>
      <w:pPr>
        <w:ind w:left="4448" w:hanging="360"/>
      </w:pPr>
      <w:rPr>
        <w:rFonts w:hint="default"/>
        <w:lang w:val="pl-PL" w:eastAsia="en-US" w:bidi="ar-SA"/>
      </w:rPr>
    </w:lvl>
    <w:lvl w:ilvl="5" w:tplc="27C4E148">
      <w:numFmt w:val="bullet"/>
      <w:lvlText w:val="•"/>
      <w:lvlJc w:val="left"/>
      <w:pPr>
        <w:ind w:left="5431" w:hanging="360"/>
      </w:pPr>
      <w:rPr>
        <w:rFonts w:hint="default"/>
        <w:lang w:val="pl-PL" w:eastAsia="en-US" w:bidi="ar-SA"/>
      </w:rPr>
    </w:lvl>
    <w:lvl w:ilvl="6" w:tplc="387C72E4">
      <w:numFmt w:val="bullet"/>
      <w:lvlText w:val="•"/>
      <w:lvlJc w:val="left"/>
      <w:pPr>
        <w:ind w:left="6413" w:hanging="360"/>
      </w:pPr>
      <w:rPr>
        <w:rFonts w:hint="default"/>
        <w:lang w:val="pl-PL" w:eastAsia="en-US" w:bidi="ar-SA"/>
      </w:rPr>
    </w:lvl>
    <w:lvl w:ilvl="7" w:tplc="39CA878A">
      <w:numFmt w:val="bullet"/>
      <w:lvlText w:val="•"/>
      <w:lvlJc w:val="left"/>
      <w:pPr>
        <w:ind w:left="7395" w:hanging="360"/>
      </w:pPr>
      <w:rPr>
        <w:rFonts w:hint="default"/>
        <w:lang w:val="pl-PL" w:eastAsia="en-US" w:bidi="ar-SA"/>
      </w:rPr>
    </w:lvl>
    <w:lvl w:ilvl="8" w:tplc="218EB18A">
      <w:numFmt w:val="bullet"/>
      <w:lvlText w:val="•"/>
      <w:lvlJc w:val="left"/>
      <w:pPr>
        <w:ind w:left="8377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6F3E61CC"/>
    <w:multiLevelType w:val="hybridMultilevel"/>
    <w:tmpl w:val="54FA5A60"/>
    <w:lvl w:ilvl="0" w:tplc="83B4F306">
      <w:start w:val="1"/>
      <w:numFmt w:val="decimal"/>
      <w:lvlText w:val="%1."/>
      <w:lvlJc w:val="left"/>
      <w:pPr>
        <w:ind w:left="620" w:hanging="367"/>
        <w:jc w:val="right"/>
      </w:pPr>
      <w:rPr>
        <w:rFonts w:hint="default"/>
        <w:spacing w:val="-1"/>
        <w:w w:val="98"/>
        <w:lang w:val="pl-PL" w:eastAsia="en-US" w:bidi="ar-SA"/>
      </w:rPr>
    </w:lvl>
    <w:lvl w:ilvl="1" w:tplc="E28CCD7E">
      <w:numFmt w:val="bullet"/>
      <w:lvlText w:val="•"/>
      <w:lvlJc w:val="left"/>
      <w:pPr>
        <w:ind w:left="1139" w:hanging="365"/>
      </w:pPr>
      <w:rPr>
        <w:rFonts w:ascii="Arial" w:eastAsia="Arial" w:hAnsi="Arial" w:cs="Arial" w:hint="default"/>
        <w:spacing w:val="0"/>
        <w:w w:val="99"/>
        <w:lang w:val="pl-PL" w:eastAsia="en-US" w:bidi="ar-SA"/>
      </w:rPr>
    </w:lvl>
    <w:lvl w:ilvl="2" w:tplc="011C0AFA">
      <w:numFmt w:val="bullet"/>
      <w:lvlText w:val="•"/>
      <w:lvlJc w:val="left"/>
      <w:pPr>
        <w:ind w:left="2162" w:hanging="365"/>
      </w:pPr>
      <w:rPr>
        <w:rFonts w:hint="default"/>
        <w:lang w:val="pl-PL" w:eastAsia="en-US" w:bidi="ar-SA"/>
      </w:rPr>
    </w:lvl>
    <w:lvl w:ilvl="3" w:tplc="807C9B22">
      <w:numFmt w:val="bullet"/>
      <w:lvlText w:val="•"/>
      <w:lvlJc w:val="left"/>
      <w:pPr>
        <w:ind w:left="3184" w:hanging="365"/>
      </w:pPr>
      <w:rPr>
        <w:rFonts w:hint="default"/>
        <w:lang w:val="pl-PL" w:eastAsia="en-US" w:bidi="ar-SA"/>
      </w:rPr>
    </w:lvl>
    <w:lvl w:ilvl="4" w:tplc="F5381A82">
      <w:numFmt w:val="bullet"/>
      <w:lvlText w:val="•"/>
      <w:lvlJc w:val="left"/>
      <w:pPr>
        <w:ind w:left="4207" w:hanging="365"/>
      </w:pPr>
      <w:rPr>
        <w:rFonts w:hint="default"/>
        <w:lang w:val="pl-PL" w:eastAsia="en-US" w:bidi="ar-SA"/>
      </w:rPr>
    </w:lvl>
    <w:lvl w:ilvl="5" w:tplc="6A246E50">
      <w:numFmt w:val="bullet"/>
      <w:lvlText w:val="•"/>
      <w:lvlJc w:val="left"/>
      <w:pPr>
        <w:ind w:left="5229" w:hanging="365"/>
      </w:pPr>
      <w:rPr>
        <w:rFonts w:hint="default"/>
        <w:lang w:val="pl-PL" w:eastAsia="en-US" w:bidi="ar-SA"/>
      </w:rPr>
    </w:lvl>
    <w:lvl w:ilvl="6" w:tplc="6B9CB1BE">
      <w:numFmt w:val="bullet"/>
      <w:lvlText w:val="•"/>
      <w:lvlJc w:val="left"/>
      <w:pPr>
        <w:ind w:left="6252" w:hanging="365"/>
      </w:pPr>
      <w:rPr>
        <w:rFonts w:hint="default"/>
        <w:lang w:val="pl-PL" w:eastAsia="en-US" w:bidi="ar-SA"/>
      </w:rPr>
    </w:lvl>
    <w:lvl w:ilvl="7" w:tplc="42FAFF70">
      <w:numFmt w:val="bullet"/>
      <w:lvlText w:val="•"/>
      <w:lvlJc w:val="left"/>
      <w:pPr>
        <w:ind w:left="7274" w:hanging="365"/>
      </w:pPr>
      <w:rPr>
        <w:rFonts w:hint="default"/>
        <w:lang w:val="pl-PL" w:eastAsia="en-US" w:bidi="ar-SA"/>
      </w:rPr>
    </w:lvl>
    <w:lvl w:ilvl="8" w:tplc="1A3CF2B8">
      <w:numFmt w:val="bullet"/>
      <w:lvlText w:val="•"/>
      <w:lvlJc w:val="left"/>
      <w:pPr>
        <w:ind w:left="8297" w:hanging="365"/>
      </w:pPr>
      <w:rPr>
        <w:rFonts w:hint="default"/>
        <w:lang w:val="pl-PL" w:eastAsia="en-US" w:bidi="ar-SA"/>
      </w:rPr>
    </w:lvl>
  </w:abstractNum>
  <w:abstractNum w:abstractNumId="43" w15:restartNumberingAfterBreak="0">
    <w:nsid w:val="75BD348B"/>
    <w:multiLevelType w:val="hybridMultilevel"/>
    <w:tmpl w:val="FF9ED37A"/>
    <w:lvl w:ilvl="0" w:tplc="7BFA86D6">
      <w:start w:val="6"/>
      <w:numFmt w:val="decimal"/>
      <w:lvlText w:val="%1."/>
      <w:lvlJc w:val="left"/>
      <w:pPr>
        <w:ind w:left="407" w:hanging="365"/>
        <w:jc w:val="right"/>
      </w:pPr>
      <w:rPr>
        <w:rFonts w:hint="default"/>
        <w:spacing w:val="-1"/>
        <w:w w:val="94"/>
        <w:lang w:val="pl-PL" w:eastAsia="en-US" w:bidi="ar-SA"/>
      </w:rPr>
    </w:lvl>
    <w:lvl w:ilvl="1" w:tplc="5D0C1A04">
      <w:numFmt w:val="bullet"/>
      <w:lvlText w:val="•"/>
      <w:lvlJc w:val="left"/>
      <w:pPr>
        <w:ind w:left="1394" w:hanging="365"/>
      </w:pPr>
      <w:rPr>
        <w:rFonts w:hint="default"/>
        <w:lang w:val="pl-PL" w:eastAsia="en-US" w:bidi="ar-SA"/>
      </w:rPr>
    </w:lvl>
    <w:lvl w:ilvl="2" w:tplc="50B6C6D2">
      <w:numFmt w:val="bullet"/>
      <w:lvlText w:val="•"/>
      <w:lvlJc w:val="left"/>
      <w:pPr>
        <w:ind w:left="2388" w:hanging="365"/>
      </w:pPr>
      <w:rPr>
        <w:rFonts w:hint="default"/>
        <w:lang w:val="pl-PL" w:eastAsia="en-US" w:bidi="ar-SA"/>
      </w:rPr>
    </w:lvl>
    <w:lvl w:ilvl="3" w:tplc="05003C52">
      <w:numFmt w:val="bullet"/>
      <w:lvlText w:val="•"/>
      <w:lvlJc w:val="left"/>
      <w:pPr>
        <w:ind w:left="3382" w:hanging="365"/>
      </w:pPr>
      <w:rPr>
        <w:rFonts w:hint="default"/>
        <w:lang w:val="pl-PL" w:eastAsia="en-US" w:bidi="ar-SA"/>
      </w:rPr>
    </w:lvl>
    <w:lvl w:ilvl="4" w:tplc="79065D6A">
      <w:numFmt w:val="bullet"/>
      <w:lvlText w:val="•"/>
      <w:lvlJc w:val="left"/>
      <w:pPr>
        <w:ind w:left="4376" w:hanging="365"/>
      </w:pPr>
      <w:rPr>
        <w:rFonts w:hint="default"/>
        <w:lang w:val="pl-PL" w:eastAsia="en-US" w:bidi="ar-SA"/>
      </w:rPr>
    </w:lvl>
    <w:lvl w:ilvl="5" w:tplc="27D0AFE4">
      <w:numFmt w:val="bullet"/>
      <w:lvlText w:val="•"/>
      <w:lvlJc w:val="left"/>
      <w:pPr>
        <w:ind w:left="5371" w:hanging="365"/>
      </w:pPr>
      <w:rPr>
        <w:rFonts w:hint="default"/>
        <w:lang w:val="pl-PL" w:eastAsia="en-US" w:bidi="ar-SA"/>
      </w:rPr>
    </w:lvl>
    <w:lvl w:ilvl="6" w:tplc="391660D8">
      <w:numFmt w:val="bullet"/>
      <w:lvlText w:val="•"/>
      <w:lvlJc w:val="left"/>
      <w:pPr>
        <w:ind w:left="6365" w:hanging="365"/>
      </w:pPr>
      <w:rPr>
        <w:rFonts w:hint="default"/>
        <w:lang w:val="pl-PL" w:eastAsia="en-US" w:bidi="ar-SA"/>
      </w:rPr>
    </w:lvl>
    <w:lvl w:ilvl="7" w:tplc="B106CBC6">
      <w:numFmt w:val="bullet"/>
      <w:lvlText w:val="•"/>
      <w:lvlJc w:val="left"/>
      <w:pPr>
        <w:ind w:left="7359" w:hanging="365"/>
      </w:pPr>
      <w:rPr>
        <w:rFonts w:hint="default"/>
        <w:lang w:val="pl-PL" w:eastAsia="en-US" w:bidi="ar-SA"/>
      </w:rPr>
    </w:lvl>
    <w:lvl w:ilvl="8" w:tplc="EF4E3E14">
      <w:numFmt w:val="bullet"/>
      <w:lvlText w:val="•"/>
      <w:lvlJc w:val="left"/>
      <w:pPr>
        <w:ind w:left="8353" w:hanging="365"/>
      </w:pPr>
      <w:rPr>
        <w:rFonts w:hint="default"/>
        <w:lang w:val="pl-PL" w:eastAsia="en-US" w:bidi="ar-SA"/>
      </w:rPr>
    </w:lvl>
  </w:abstractNum>
  <w:num w:numId="1" w16cid:durableId="1301106084">
    <w:abstractNumId w:val="36"/>
  </w:num>
  <w:num w:numId="2" w16cid:durableId="12270183">
    <w:abstractNumId w:val="11"/>
  </w:num>
  <w:num w:numId="3" w16cid:durableId="188685920">
    <w:abstractNumId w:val="13"/>
  </w:num>
  <w:num w:numId="4" w16cid:durableId="1349139967">
    <w:abstractNumId w:val="31"/>
  </w:num>
  <w:num w:numId="5" w16cid:durableId="2134008723">
    <w:abstractNumId w:val="30"/>
  </w:num>
  <w:num w:numId="6" w16cid:durableId="493379537">
    <w:abstractNumId w:val="19"/>
  </w:num>
  <w:num w:numId="7" w16cid:durableId="1783499565">
    <w:abstractNumId w:val="17"/>
  </w:num>
  <w:num w:numId="8" w16cid:durableId="906497590">
    <w:abstractNumId w:val="33"/>
  </w:num>
  <w:num w:numId="9" w16cid:durableId="992951934">
    <w:abstractNumId w:val="22"/>
  </w:num>
  <w:num w:numId="10" w16cid:durableId="768700826">
    <w:abstractNumId w:val="24"/>
  </w:num>
  <w:num w:numId="11" w16cid:durableId="616834951">
    <w:abstractNumId w:val="35"/>
  </w:num>
  <w:num w:numId="12" w16cid:durableId="6954154">
    <w:abstractNumId w:val="18"/>
  </w:num>
  <w:num w:numId="13" w16cid:durableId="1939481288">
    <w:abstractNumId w:val="21"/>
  </w:num>
  <w:num w:numId="14" w16cid:durableId="1893422416">
    <w:abstractNumId w:val="15"/>
  </w:num>
  <w:num w:numId="15" w16cid:durableId="87237792">
    <w:abstractNumId w:val="37"/>
  </w:num>
  <w:num w:numId="16" w16cid:durableId="1351377003">
    <w:abstractNumId w:val="16"/>
  </w:num>
  <w:num w:numId="17" w16cid:durableId="1471049951">
    <w:abstractNumId w:val="32"/>
  </w:num>
  <w:num w:numId="18" w16cid:durableId="1481116361">
    <w:abstractNumId w:val="39"/>
  </w:num>
  <w:num w:numId="19" w16cid:durableId="1849445414">
    <w:abstractNumId w:val="27"/>
  </w:num>
  <w:num w:numId="20" w16cid:durableId="949118592">
    <w:abstractNumId w:val="20"/>
  </w:num>
  <w:num w:numId="21" w16cid:durableId="1803109461">
    <w:abstractNumId w:val="14"/>
  </w:num>
  <w:num w:numId="22" w16cid:durableId="886915440">
    <w:abstractNumId w:val="23"/>
  </w:num>
  <w:num w:numId="23" w16cid:durableId="950169645">
    <w:abstractNumId w:val="41"/>
  </w:num>
  <w:num w:numId="24" w16cid:durableId="864948419">
    <w:abstractNumId w:val="43"/>
  </w:num>
  <w:num w:numId="25" w16cid:durableId="787546555">
    <w:abstractNumId w:val="42"/>
  </w:num>
  <w:num w:numId="26" w16cid:durableId="477386700">
    <w:abstractNumId w:val="29"/>
  </w:num>
  <w:num w:numId="27" w16cid:durableId="1033455548">
    <w:abstractNumId w:val="34"/>
  </w:num>
  <w:num w:numId="28" w16cid:durableId="1798721692">
    <w:abstractNumId w:val="12"/>
  </w:num>
  <w:num w:numId="29" w16cid:durableId="452483155">
    <w:abstractNumId w:val="40"/>
  </w:num>
  <w:num w:numId="30" w16cid:durableId="2045594724">
    <w:abstractNumId w:val="25"/>
  </w:num>
  <w:num w:numId="31" w16cid:durableId="1881476891">
    <w:abstractNumId w:val="38"/>
  </w:num>
  <w:num w:numId="32" w16cid:durableId="1105003071">
    <w:abstractNumId w:val="1"/>
  </w:num>
  <w:num w:numId="33" w16cid:durableId="921984995">
    <w:abstractNumId w:val="28"/>
  </w:num>
  <w:num w:numId="34" w16cid:durableId="1551187395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1D4"/>
    <w:rsid w:val="000012E7"/>
    <w:rsid w:val="000128F7"/>
    <w:rsid w:val="00013FFD"/>
    <w:rsid w:val="000164E7"/>
    <w:rsid w:val="00021001"/>
    <w:rsid w:val="00023C5C"/>
    <w:rsid w:val="00025B4A"/>
    <w:rsid w:val="000266A8"/>
    <w:rsid w:val="000270A2"/>
    <w:rsid w:val="00030082"/>
    <w:rsid w:val="00037A89"/>
    <w:rsid w:val="00042134"/>
    <w:rsid w:val="000421C5"/>
    <w:rsid w:val="00067E89"/>
    <w:rsid w:val="000703D0"/>
    <w:rsid w:val="00071A14"/>
    <w:rsid w:val="0007368B"/>
    <w:rsid w:val="000842A5"/>
    <w:rsid w:val="00091E01"/>
    <w:rsid w:val="000961A1"/>
    <w:rsid w:val="00096B4C"/>
    <w:rsid w:val="000A2D49"/>
    <w:rsid w:val="000B056F"/>
    <w:rsid w:val="000B23C7"/>
    <w:rsid w:val="000B262F"/>
    <w:rsid w:val="000B2AA3"/>
    <w:rsid w:val="000B73AC"/>
    <w:rsid w:val="000D3102"/>
    <w:rsid w:val="000D4149"/>
    <w:rsid w:val="000D43D6"/>
    <w:rsid w:val="000D6478"/>
    <w:rsid w:val="000E7336"/>
    <w:rsid w:val="000E794F"/>
    <w:rsid w:val="000F0896"/>
    <w:rsid w:val="000F18D8"/>
    <w:rsid w:val="000F2395"/>
    <w:rsid w:val="000F66AB"/>
    <w:rsid w:val="00106CEE"/>
    <w:rsid w:val="001102D9"/>
    <w:rsid w:val="00110A37"/>
    <w:rsid w:val="00112407"/>
    <w:rsid w:val="00113313"/>
    <w:rsid w:val="00114517"/>
    <w:rsid w:val="00117394"/>
    <w:rsid w:val="001309AB"/>
    <w:rsid w:val="00141A59"/>
    <w:rsid w:val="00141E5F"/>
    <w:rsid w:val="00143F3C"/>
    <w:rsid w:val="00146B98"/>
    <w:rsid w:val="0016200C"/>
    <w:rsid w:val="0016666F"/>
    <w:rsid w:val="0017688A"/>
    <w:rsid w:val="00192D7B"/>
    <w:rsid w:val="001A3B2C"/>
    <w:rsid w:val="001A6818"/>
    <w:rsid w:val="001B1E98"/>
    <w:rsid w:val="001C0105"/>
    <w:rsid w:val="001C2DD7"/>
    <w:rsid w:val="001C6FAE"/>
    <w:rsid w:val="001D24C0"/>
    <w:rsid w:val="001D357D"/>
    <w:rsid w:val="001D77DE"/>
    <w:rsid w:val="001E2DE3"/>
    <w:rsid w:val="001E3F96"/>
    <w:rsid w:val="001F1BBA"/>
    <w:rsid w:val="001F46A8"/>
    <w:rsid w:val="001F5F47"/>
    <w:rsid w:val="00204CC3"/>
    <w:rsid w:val="00204D90"/>
    <w:rsid w:val="00214672"/>
    <w:rsid w:val="00216352"/>
    <w:rsid w:val="00216B1E"/>
    <w:rsid w:val="00222A84"/>
    <w:rsid w:val="0023621F"/>
    <w:rsid w:val="00237FEF"/>
    <w:rsid w:val="00240F50"/>
    <w:rsid w:val="00245E7F"/>
    <w:rsid w:val="002507FC"/>
    <w:rsid w:val="0025289F"/>
    <w:rsid w:val="00257F9E"/>
    <w:rsid w:val="00262C33"/>
    <w:rsid w:val="00266A5B"/>
    <w:rsid w:val="002730FF"/>
    <w:rsid w:val="00280CF2"/>
    <w:rsid w:val="00281234"/>
    <w:rsid w:val="00285106"/>
    <w:rsid w:val="00286131"/>
    <w:rsid w:val="00294360"/>
    <w:rsid w:val="00297F0C"/>
    <w:rsid w:val="002A13D5"/>
    <w:rsid w:val="002A367A"/>
    <w:rsid w:val="002A514D"/>
    <w:rsid w:val="002A5654"/>
    <w:rsid w:val="002B0CBE"/>
    <w:rsid w:val="002B11CF"/>
    <w:rsid w:val="002B3812"/>
    <w:rsid w:val="002B57CB"/>
    <w:rsid w:val="002B77F5"/>
    <w:rsid w:val="002C2487"/>
    <w:rsid w:val="002C5988"/>
    <w:rsid w:val="002D071D"/>
    <w:rsid w:val="002D0B63"/>
    <w:rsid w:val="002D4244"/>
    <w:rsid w:val="002E4C4C"/>
    <w:rsid w:val="002E6628"/>
    <w:rsid w:val="002F16B8"/>
    <w:rsid w:val="002F1760"/>
    <w:rsid w:val="002F333B"/>
    <w:rsid w:val="002F50AC"/>
    <w:rsid w:val="0030073D"/>
    <w:rsid w:val="003052AA"/>
    <w:rsid w:val="00313CB9"/>
    <w:rsid w:val="0031596A"/>
    <w:rsid w:val="00330E8A"/>
    <w:rsid w:val="00336DF4"/>
    <w:rsid w:val="0034332C"/>
    <w:rsid w:val="00346818"/>
    <w:rsid w:val="00346A28"/>
    <w:rsid w:val="00351990"/>
    <w:rsid w:val="0035783C"/>
    <w:rsid w:val="0038187A"/>
    <w:rsid w:val="00382CB3"/>
    <w:rsid w:val="00383894"/>
    <w:rsid w:val="00392A45"/>
    <w:rsid w:val="00396360"/>
    <w:rsid w:val="00396AD2"/>
    <w:rsid w:val="003A0049"/>
    <w:rsid w:val="003A0F48"/>
    <w:rsid w:val="003B73C2"/>
    <w:rsid w:val="003C0910"/>
    <w:rsid w:val="003C1844"/>
    <w:rsid w:val="003C78AB"/>
    <w:rsid w:val="003D56D8"/>
    <w:rsid w:val="003D7940"/>
    <w:rsid w:val="003E58BA"/>
    <w:rsid w:val="003E7187"/>
    <w:rsid w:val="003F0CD9"/>
    <w:rsid w:val="003F221F"/>
    <w:rsid w:val="00405906"/>
    <w:rsid w:val="00407373"/>
    <w:rsid w:val="00414782"/>
    <w:rsid w:val="00417D5E"/>
    <w:rsid w:val="00430F26"/>
    <w:rsid w:val="00430FE1"/>
    <w:rsid w:val="00432307"/>
    <w:rsid w:val="00432CAF"/>
    <w:rsid w:val="00442A16"/>
    <w:rsid w:val="00446B33"/>
    <w:rsid w:val="004510AB"/>
    <w:rsid w:val="00451B60"/>
    <w:rsid w:val="004530CB"/>
    <w:rsid w:val="0045376E"/>
    <w:rsid w:val="004561FC"/>
    <w:rsid w:val="00460291"/>
    <w:rsid w:val="00471DA7"/>
    <w:rsid w:val="00476644"/>
    <w:rsid w:val="00476D39"/>
    <w:rsid w:val="00480348"/>
    <w:rsid w:val="00490476"/>
    <w:rsid w:val="00493324"/>
    <w:rsid w:val="004A0A6F"/>
    <w:rsid w:val="004A1BF9"/>
    <w:rsid w:val="004A38FF"/>
    <w:rsid w:val="004A41FE"/>
    <w:rsid w:val="004A4231"/>
    <w:rsid w:val="004B2A8F"/>
    <w:rsid w:val="004B6DFF"/>
    <w:rsid w:val="004D3126"/>
    <w:rsid w:val="004E492D"/>
    <w:rsid w:val="004F3CD2"/>
    <w:rsid w:val="004F66FD"/>
    <w:rsid w:val="005028AC"/>
    <w:rsid w:val="0050540B"/>
    <w:rsid w:val="005118BF"/>
    <w:rsid w:val="00516AEB"/>
    <w:rsid w:val="00522B2C"/>
    <w:rsid w:val="00522C5B"/>
    <w:rsid w:val="005243C0"/>
    <w:rsid w:val="0052529B"/>
    <w:rsid w:val="0053135B"/>
    <w:rsid w:val="00535097"/>
    <w:rsid w:val="0053709D"/>
    <w:rsid w:val="00537C5F"/>
    <w:rsid w:val="00573F42"/>
    <w:rsid w:val="0057583B"/>
    <w:rsid w:val="005764B7"/>
    <w:rsid w:val="0058148C"/>
    <w:rsid w:val="00591563"/>
    <w:rsid w:val="00592C46"/>
    <w:rsid w:val="005A0C24"/>
    <w:rsid w:val="005A3928"/>
    <w:rsid w:val="005A6B01"/>
    <w:rsid w:val="005B0E17"/>
    <w:rsid w:val="005C0802"/>
    <w:rsid w:val="005C0D19"/>
    <w:rsid w:val="005C44D0"/>
    <w:rsid w:val="005D4D9B"/>
    <w:rsid w:val="005D59D4"/>
    <w:rsid w:val="005D7999"/>
    <w:rsid w:val="005D7A9B"/>
    <w:rsid w:val="005F1119"/>
    <w:rsid w:val="005F156C"/>
    <w:rsid w:val="005F5D6E"/>
    <w:rsid w:val="00605227"/>
    <w:rsid w:val="006142BE"/>
    <w:rsid w:val="00621096"/>
    <w:rsid w:val="00621B6B"/>
    <w:rsid w:val="00623E15"/>
    <w:rsid w:val="00623FCC"/>
    <w:rsid w:val="00624A02"/>
    <w:rsid w:val="00631A7B"/>
    <w:rsid w:val="00644E45"/>
    <w:rsid w:val="0064726D"/>
    <w:rsid w:val="006500A1"/>
    <w:rsid w:val="0065033C"/>
    <w:rsid w:val="006618FF"/>
    <w:rsid w:val="006627DD"/>
    <w:rsid w:val="00663173"/>
    <w:rsid w:val="00665CA7"/>
    <w:rsid w:val="00670C42"/>
    <w:rsid w:val="00671BF6"/>
    <w:rsid w:val="006760ED"/>
    <w:rsid w:val="00682EA4"/>
    <w:rsid w:val="0068607A"/>
    <w:rsid w:val="00686B87"/>
    <w:rsid w:val="0068770D"/>
    <w:rsid w:val="00690020"/>
    <w:rsid w:val="00691192"/>
    <w:rsid w:val="00691E6E"/>
    <w:rsid w:val="0069245B"/>
    <w:rsid w:val="0069511B"/>
    <w:rsid w:val="006953A8"/>
    <w:rsid w:val="006A79B9"/>
    <w:rsid w:val="006A7E32"/>
    <w:rsid w:val="006C4A7D"/>
    <w:rsid w:val="006D56DB"/>
    <w:rsid w:val="006D6485"/>
    <w:rsid w:val="006D6BDD"/>
    <w:rsid w:val="006E10DC"/>
    <w:rsid w:val="006F0A1F"/>
    <w:rsid w:val="006F654F"/>
    <w:rsid w:val="006F76BA"/>
    <w:rsid w:val="00702243"/>
    <w:rsid w:val="007130F4"/>
    <w:rsid w:val="00722FD4"/>
    <w:rsid w:val="007369E7"/>
    <w:rsid w:val="007423A8"/>
    <w:rsid w:val="0076079A"/>
    <w:rsid w:val="0077749D"/>
    <w:rsid w:val="00781BE8"/>
    <w:rsid w:val="00783C75"/>
    <w:rsid w:val="00785D7B"/>
    <w:rsid w:val="007911FC"/>
    <w:rsid w:val="00795726"/>
    <w:rsid w:val="007B08E2"/>
    <w:rsid w:val="007B2D0B"/>
    <w:rsid w:val="007D10FE"/>
    <w:rsid w:val="007D5CB9"/>
    <w:rsid w:val="007D605F"/>
    <w:rsid w:val="007E2856"/>
    <w:rsid w:val="007F128A"/>
    <w:rsid w:val="007F4145"/>
    <w:rsid w:val="00805BC7"/>
    <w:rsid w:val="00806ED3"/>
    <w:rsid w:val="0080723F"/>
    <w:rsid w:val="00822851"/>
    <w:rsid w:val="008341D4"/>
    <w:rsid w:val="00837A69"/>
    <w:rsid w:val="00846A01"/>
    <w:rsid w:val="00871003"/>
    <w:rsid w:val="00871F16"/>
    <w:rsid w:val="00876C7F"/>
    <w:rsid w:val="008962EA"/>
    <w:rsid w:val="00896DE7"/>
    <w:rsid w:val="008A0AF5"/>
    <w:rsid w:val="008A0F49"/>
    <w:rsid w:val="008A7922"/>
    <w:rsid w:val="008B7078"/>
    <w:rsid w:val="008B79DD"/>
    <w:rsid w:val="008C342D"/>
    <w:rsid w:val="008C5814"/>
    <w:rsid w:val="008C6CFC"/>
    <w:rsid w:val="008D33D9"/>
    <w:rsid w:val="008D4909"/>
    <w:rsid w:val="008E1B3A"/>
    <w:rsid w:val="008E45E0"/>
    <w:rsid w:val="008E580B"/>
    <w:rsid w:val="008E5A26"/>
    <w:rsid w:val="008F6930"/>
    <w:rsid w:val="009013D0"/>
    <w:rsid w:val="0090253C"/>
    <w:rsid w:val="0090636F"/>
    <w:rsid w:val="00907D59"/>
    <w:rsid w:val="00914F49"/>
    <w:rsid w:val="00920796"/>
    <w:rsid w:val="009207EF"/>
    <w:rsid w:val="00925845"/>
    <w:rsid w:val="00931405"/>
    <w:rsid w:val="00945519"/>
    <w:rsid w:val="009473A1"/>
    <w:rsid w:val="00952847"/>
    <w:rsid w:val="00952874"/>
    <w:rsid w:val="00952A42"/>
    <w:rsid w:val="0096618D"/>
    <w:rsid w:val="00973032"/>
    <w:rsid w:val="0097622A"/>
    <w:rsid w:val="00977398"/>
    <w:rsid w:val="0098100F"/>
    <w:rsid w:val="0098336D"/>
    <w:rsid w:val="009901FB"/>
    <w:rsid w:val="00996E1D"/>
    <w:rsid w:val="009A3C59"/>
    <w:rsid w:val="009B4D36"/>
    <w:rsid w:val="009C0503"/>
    <w:rsid w:val="009C0C51"/>
    <w:rsid w:val="009C1082"/>
    <w:rsid w:val="009D78F3"/>
    <w:rsid w:val="009E6B0D"/>
    <w:rsid w:val="009F7853"/>
    <w:rsid w:val="00A067AF"/>
    <w:rsid w:val="00A159D7"/>
    <w:rsid w:val="00A234B1"/>
    <w:rsid w:val="00A23B5F"/>
    <w:rsid w:val="00A26587"/>
    <w:rsid w:val="00A31AD7"/>
    <w:rsid w:val="00A3303F"/>
    <w:rsid w:val="00A400D3"/>
    <w:rsid w:val="00A4036A"/>
    <w:rsid w:val="00A405E8"/>
    <w:rsid w:val="00A533D1"/>
    <w:rsid w:val="00A5429F"/>
    <w:rsid w:val="00A55AD6"/>
    <w:rsid w:val="00A55CD0"/>
    <w:rsid w:val="00A63098"/>
    <w:rsid w:val="00A70F3A"/>
    <w:rsid w:val="00A7131D"/>
    <w:rsid w:val="00A72715"/>
    <w:rsid w:val="00A80908"/>
    <w:rsid w:val="00A93F24"/>
    <w:rsid w:val="00A94B52"/>
    <w:rsid w:val="00A95A87"/>
    <w:rsid w:val="00A97EC6"/>
    <w:rsid w:val="00AA1B38"/>
    <w:rsid w:val="00AB0255"/>
    <w:rsid w:val="00AB2D16"/>
    <w:rsid w:val="00AB5186"/>
    <w:rsid w:val="00AC6CAA"/>
    <w:rsid w:val="00AD099D"/>
    <w:rsid w:val="00AD0E82"/>
    <w:rsid w:val="00AD5464"/>
    <w:rsid w:val="00AD6ABA"/>
    <w:rsid w:val="00AD7F45"/>
    <w:rsid w:val="00AE45E5"/>
    <w:rsid w:val="00B126F5"/>
    <w:rsid w:val="00B12C91"/>
    <w:rsid w:val="00B15020"/>
    <w:rsid w:val="00B20E89"/>
    <w:rsid w:val="00B23AAE"/>
    <w:rsid w:val="00B37B0A"/>
    <w:rsid w:val="00B555AB"/>
    <w:rsid w:val="00B63276"/>
    <w:rsid w:val="00B668E9"/>
    <w:rsid w:val="00B72068"/>
    <w:rsid w:val="00B737D1"/>
    <w:rsid w:val="00B778F5"/>
    <w:rsid w:val="00B83B24"/>
    <w:rsid w:val="00B8488C"/>
    <w:rsid w:val="00BA2819"/>
    <w:rsid w:val="00BA3DF0"/>
    <w:rsid w:val="00BA5300"/>
    <w:rsid w:val="00BA53C4"/>
    <w:rsid w:val="00BA6D3F"/>
    <w:rsid w:val="00BA71E6"/>
    <w:rsid w:val="00BA775F"/>
    <w:rsid w:val="00BB2768"/>
    <w:rsid w:val="00BB73CA"/>
    <w:rsid w:val="00BB75AC"/>
    <w:rsid w:val="00BC151E"/>
    <w:rsid w:val="00BC6210"/>
    <w:rsid w:val="00BD0BFB"/>
    <w:rsid w:val="00BD4533"/>
    <w:rsid w:val="00BD6202"/>
    <w:rsid w:val="00BE4D2B"/>
    <w:rsid w:val="00BF31CA"/>
    <w:rsid w:val="00BF6DE2"/>
    <w:rsid w:val="00C00F8B"/>
    <w:rsid w:val="00C03B93"/>
    <w:rsid w:val="00C07B0B"/>
    <w:rsid w:val="00C126AD"/>
    <w:rsid w:val="00C1561A"/>
    <w:rsid w:val="00C21BDD"/>
    <w:rsid w:val="00C24C4B"/>
    <w:rsid w:val="00C330DF"/>
    <w:rsid w:val="00C334D7"/>
    <w:rsid w:val="00C33AC1"/>
    <w:rsid w:val="00C359C8"/>
    <w:rsid w:val="00C3680E"/>
    <w:rsid w:val="00C46525"/>
    <w:rsid w:val="00C5040E"/>
    <w:rsid w:val="00C51144"/>
    <w:rsid w:val="00C5130C"/>
    <w:rsid w:val="00C532E8"/>
    <w:rsid w:val="00C573D1"/>
    <w:rsid w:val="00C66173"/>
    <w:rsid w:val="00C67307"/>
    <w:rsid w:val="00C721E1"/>
    <w:rsid w:val="00C8104F"/>
    <w:rsid w:val="00C82562"/>
    <w:rsid w:val="00C83496"/>
    <w:rsid w:val="00C875F9"/>
    <w:rsid w:val="00CA24DF"/>
    <w:rsid w:val="00CA29B3"/>
    <w:rsid w:val="00CA416A"/>
    <w:rsid w:val="00CA5AF2"/>
    <w:rsid w:val="00CB11C5"/>
    <w:rsid w:val="00CB1DAC"/>
    <w:rsid w:val="00CC096A"/>
    <w:rsid w:val="00CC0BCE"/>
    <w:rsid w:val="00CC10CE"/>
    <w:rsid w:val="00CC351A"/>
    <w:rsid w:val="00CD1F34"/>
    <w:rsid w:val="00CE0EF4"/>
    <w:rsid w:val="00CF0800"/>
    <w:rsid w:val="00CF2A76"/>
    <w:rsid w:val="00D020A3"/>
    <w:rsid w:val="00D055E3"/>
    <w:rsid w:val="00D06D7F"/>
    <w:rsid w:val="00D16FF0"/>
    <w:rsid w:val="00D22731"/>
    <w:rsid w:val="00D229BE"/>
    <w:rsid w:val="00D2453B"/>
    <w:rsid w:val="00D329E6"/>
    <w:rsid w:val="00D3372A"/>
    <w:rsid w:val="00D540FB"/>
    <w:rsid w:val="00D55E54"/>
    <w:rsid w:val="00D57235"/>
    <w:rsid w:val="00D7398D"/>
    <w:rsid w:val="00D75D6E"/>
    <w:rsid w:val="00D76A7C"/>
    <w:rsid w:val="00D80105"/>
    <w:rsid w:val="00D81A95"/>
    <w:rsid w:val="00D83E2D"/>
    <w:rsid w:val="00D9652B"/>
    <w:rsid w:val="00DA0469"/>
    <w:rsid w:val="00DA0A8E"/>
    <w:rsid w:val="00DA2F8B"/>
    <w:rsid w:val="00DA3F20"/>
    <w:rsid w:val="00DA7093"/>
    <w:rsid w:val="00DB1A42"/>
    <w:rsid w:val="00DB6F91"/>
    <w:rsid w:val="00DC03D1"/>
    <w:rsid w:val="00DC6803"/>
    <w:rsid w:val="00DC6943"/>
    <w:rsid w:val="00DC6F03"/>
    <w:rsid w:val="00DD2CC3"/>
    <w:rsid w:val="00DD46B3"/>
    <w:rsid w:val="00DD5120"/>
    <w:rsid w:val="00DD7C6E"/>
    <w:rsid w:val="00DE4FFA"/>
    <w:rsid w:val="00DE5BFA"/>
    <w:rsid w:val="00DF59C3"/>
    <w:rsid w:val="00DF6D12"/>
    <w:rsid w:val="00E0341B"/>
    <w:rsid w:val="00E16B4E"/>
    <w:rsid w:val="00E215C8"/>
    <w:rsid w:val="00E21DCB"/>
    <w:rsid w:val="00E41D1D"/>
    <w:rsid w:val="00E56F81"/>
    <w:rsid w:val="00E57B96"/>
    <w:rsid w:val="00E6036C"/>
    <w:rsid w:val="00E61F27"/>
    <w:rsid w:val="00E65F4C"/>
    <w:rsid w:val="00E7091B"/>
    <w:rsid w:val="00E86841"/>
    <w:rsid w:val="00E93812"/>
    <w:rsid w:val="00E96B17"/>
    <w:rsid w:val="00EB011C"/>
    <w:rsid w:val="00EB091A"/>
    <w:rsid w:val="00EB56C3"/>
    <w:rsid w:val="00EC3CE1"/>
    <w:rsid w:val="00EC702C"/>
    <w:rsid w:val="00ED28BE"/>
    <w:rsid w:val="00ED6D7E"/>
    <w:rsid w:val="00EE0651"/>
    <w:rsid w:val="00EE0A37"/>
    <w:rsid w:val="00EE625E"/>
    <w:rsid w:val="00EF5FF1"/>
    <w:rsid w:val="00F00E3F"/>
    <w:rsid w:val="00F01A78"/>
    <w:rsid w:val="00F029EA"/>
    <w:rsid w:val="00F102AB"/>
    <w:rsid w:val="00F112D7"/>
    <w:rsid w:val="00F20214"/>
    <w:rsid w:val="00F226BC"/>
    <w:rsid w:val="00F2473F"/>
    <w:rsid w:val="00F263FE"/>
    <w:rsid w:val="00F300E6"/>
    <w:rsid w:val="00F366FA"/>
    <w:rsid w:val="00F5038B"/>
    <w:rsid w:val="00F50682"/>
    <w:rsid w:val="00F53C1A"/>
    <w:rsid w:val="00F56CC4"/>
    <w:rsid w:val="00F62ACC"/>
    <w:rsid w:val="00F64746"/>
    <w:rsid w:val="00F725BB"/>
    <w:rsid w:val="00F74534"/>
    <w:rsid w:val="00F82BBF"/>
    <w:rsid w:val="00F87FCA"/>
    <w:rsid w:val="00F9799A"/>
    <w:rsid w:val="00FA0B04"/>
    <w:rsid w:val="00FA15DF"/>
    <w:rsid w:val="00FA1C41"/>
    <w:rsid w:val="00FA2924"/>
    <w:rsid w:val="00FA458F"/>
    <w:rsid w:val="00FB3F7D"/>
    <w:rsid w:val="00FB77E6"/>
    <w:rsid w:val="00FC24F0"/>
    <w:rsid w:val="00FD6DFD"/>
    <w:rsid w:val="00FE0C84"/>
    <w:rsid w:val="00FE205A"/>
    <w:rsid w:val="00FE628A"/>
    <w:rsid w:val="00FF1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63289"/>
  <w15:docId w15:val="{2A9EE05C-0FEF-41B9-BD06-EF6B4F61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B96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102AB"/>
    <w:pPr>
      <w:keepNext/>
      <w:framePr w:hSpace="141" w:wrap="around" w:vAnchor="text" w:hAnchor="margin" w:xAlign="right" w:y="3126"/>
      <w:spacing w:after="0" w:line="240" w:lineRule="auto"/>
      <w:jc w:val="center"/>
      <w:outlineLvl w:val="0"/>
    </w:pPr>
    <w:rPr>
      <w:rFonts w:ascii="Myriad Pro" w:eastAsia="Times New Roman" w:hAnsi="Myriad Pro"/>
      <w:b/>
      <w:bCs/>
      <w:smallCaps/>
      <w:color w:val="1F5AA6"/>
      <w:spacing w:val="36"/>
      <w:kern w:val="16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2D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1D4"/>
  </w:style>
  <w:style w:type="paragraph" w:styleId="Stopka">
    <w:name w:val="footer"/>
    <w:basedOn w:val="Normalny"/>
    <w:link w:val="StopkaZnak"/>
    <w:unhideWhenUsed/>
    <w:rsid w:val="0083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1D4"/>
  </w:style>
  <w:style w:type="paragraph" w:styleId="Tekstdymka">
    <w:name w:val="Balloon Text"/>
    <w:basedOn w:val="Normalny"/>
    <w:link w:val="TekstdymkaZnak"/>
    <w:uiPriority w:val="99"/>
    <w:semiHidden/>
    <w:unhideWhenUsed/>
    <w:rsid w:val="00834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1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341D4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5028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1"/>
    <w:qFormat/>
    <w:rsid w:val="005028A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102AB"/>
    <w:rPr>
      <w:rFonts w:ascii="Myriad Pro" w:eastAsia="Times New Roman" w:hAnsi="Myriad Pro" w:cs="Times New Roman"/>
      <w:b/>
      <w:bCs/>
      <w:smallCaps/>
      <w:color w:val="1F5AA6"/>
      <w:spacing w:val="36"/>
      <w:kern w:val="16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876C7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876C7F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876C7F"/>
    <w:rPr>
      <w:vertAlign w:val="superscript"/>
    </w:rPr>
  </w:style>
  <w:style w:type="paragraph" w:customStyle="1" w:styleId="Default">
    <w:name w:val="Default"/>
    <w:link w:val="DefaultZnak"/>
    <w:rsid w:val="00876C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SHeadL7">
    <w:name w:val="CMS Head L7"/>
    <w:basedOn w:val="Normalny"/>
    <w:rsid w:val="00876C7F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character" w:customStyle="1" w:styleId="st">
    <w:name w:val="st"/>
    <w:basedOn w:val="Domylnaczcionkaakapitu"/>
    <w:uiPriority w:val="99"/>
    <w:rsid w:val="00204D90"/>
    <w:rPr>
      <w:rFonts w:cs="Times New Roman"/>
    </w:rPr>
  </w:style>
  <w:style w:type="character" w:styleId="Wyrnieniedelikatne">
    <w:name w:val="Subtle Emphasis"/>
    <w:basedOn w:val="Domylnaczcionkaakapitu"/>
    <w:uiPriority w:val="19"/>
    <w:qFormat/>
    <w:rsid w:val="00A95A87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rsid w:val="00D06D7F"/>
  </w:style>
  <w:style w:type="character" w:styleId="Pogrubienie">
    <w:name w:val="Strong"/>
    <w:basedOn w:val="Domylnaczcionkaakapitu"/>
    <w:uiPriority w:val="22"/>
    <w:qFormat/>
    <w:rsid w:val="00D06D7F"/>
    <w:rPr>
      <w:b/>
      <w:bCs/>
    </w:rPr>
  </w:style>
  <w:style w:type="paragraph" w:customStyle="1" w:styleId="Tekstpodstawowywcity21">
    <w:name w:val="Tekst podstawowy wcięty 21"/>
    <w:basedOn w:val="Normalny"/>
    <w:rsid w:val="008962E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1z7">
    <w:name w:val="WW8Num1z7"/>
    <w:rsid w:val="00430F26"/>
  </w:style>
  <w:style w:type="character" w:styleId="Uwydatnienie">
    <w:name w:val="Emphasis"/>
    <w:uiPriority w:val="20"/>
    <w:qFormat/>
    <w:rsid w:val="007B2D0B"/>
    <w:rPr>
      <w:i/>
      <w:iCs/>
    </w:rPr>
  </w:style>
  <w:style w:type="paragraph" w:customStyle="1" w:styleId="Text">
    <w:name w:val="Text"/>
    <w:basedOn w:val="Normalny"/>
    <w:rsid w:val="0066317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gmail-msolistparagraph">
    <w:name w:val="gmail-msolistparagraph"/>
    <w:basedOn w:val="Normalny"/>
    <w:rsid w:val="006631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02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0255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AB2D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kapitzlist1">
    <w:name w:val="Akapit z listą1"/>
    <w:basedOn w:val="Normalny"/>
    <w:rsid w:val="00AB2D16"/>
    <w:pPr>
      <w:widowControl w:val="0"/>
      <w:suppressAutoHyphens/>
      <w:spacing w:after="0" w:line="240" w:lineRule="auto"/>
      <w:ind w:left="832" w:hanging="360"/>
      <w:jc w:val="both"/>
    </w:pPr>
    <w:rPr>
      <w:rFonts w:cs="Calibri"/>
    </w:rPr>
  </w:style>
  <w:style w:type="character" w:customStyle="1" w:styleId="DefaultZnak">
    <w:name w:val="Default Znak"/>
    <w:link w:val="Default"/>
    <w:locked/>
    <w:rsid w:val="00E57B9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rsid w:val="00FC24F0"/>
    <w:pPr>
      <w:widowControl w:val="0"/>
      <w:suppressAutoHyphens/>
      <w:spacing w:after="0" w:line="240" w:lineRule="auto"/>
    </w:pPr>
    <w:rPr>
      <w:rFonts w:cs="Calibri"/>
    </w:rPr>
  </w:style>
  <w:style w:type="paragraph" w:customStyle="1" w:styleId="Zawartoramki">
    <w:name w:val="Zawartość ramki"/>
    <w:basedOn w:val="Normalny"/>
    <w:rsid w:val="00FA0B04"/>
    <w:pPr>
      <w:widowControl w:val="0"/>
      <w:suppressAutoHyphens/>
      <w:spacing w:after="0" w:line="240" w:lineRule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6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10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A4968-8B53-4778-A9F0-1D6D29D7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3885</Words>
  <Characters>23313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KF</dc:creator>
  <cp:lastModifiedBy>Bartosz Wilczak</cp:lastModifiedBy>
  <cp:revision>4</cp:revision>
  <cp:lastPrinted>2025-09-19T08:45:00Z</cp:lastPrinted>
  <dcterms:created xsi:type="dcterms:W3CDTF">2026-01-27T12:44:00Z</dcterms:created>
  <dcterms:modified xsi:type="dcterms:W3CDTF">2026-01-28T12:05:00Z</dcterms:modified>
</cp:coreProperties>
</file>